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767" w:rsidRPr="006E47C5" w:rsidRDefault="00342CF0" w:rsidP="006E47C5">
      <w:pPr>
        <w:spacing w:after="0" w:line="360" w:lineRule="auto"/>
        <w:rPr>
          <w:rFonts w:cs="Calibri"/>
          <w:sz w:val="24"/>
          <w:szCs w:val="24"/>
        </w:rPr>
      </w:pPr>
      <w:r w:rsidRPr="006E47C5">
        <w:rPr>
          <w:rFonts w:cs="Calibri"/>
          <w:sz w:val="24"/>
          <w:szCs w:val="24"/>
        </w:rPr>
        <w:t xml:space="preserve">Załącznik nr </w:t>
      </w:r>
      <w:r w:rsidR="00FE21B2" w:rsidRPr="006E47C5">
        <w:rPr>
          <w:rFonts w:cs="Calibri"/>
          <w:sz w:val="24"/>
          <w:szCs w:val="24"/>
        </w:rPr>
        <w:t>7</w:t>
      </w:r>
    </w:p>
    <w:p w:rsidR="00342CF0" w:rsidRPr="006E47C5" w:rsidRDefault="00342CF0" w:rsidP="006E47C5">
      <w:pPr>
        <w:spacing w:after="0" w:line="360" w:lineRule="auto"/>
        <w:rPr>
          <w:rFonts w:cs="Calibri"/>
          <w:sz w:val="24"/>
          <w:szCs w:val="24"/>
        </w:rPr>
      </w:pPr>
    </w:p>
    <w:p w:rsidR="00803E55" w:rsidRPr="006E47C5" w:rsidRDefault="00803E55" w:rsidP="006E47C5">
      <w:pPr>
        <w:pStyle w:val="Nagwek4"/>
        <w:spacing w:line="360" w:lineRule="auto"/>
        <w:rPr>
          <w:rFonts w:cs="Calibri"/>
          <w:sz w:val="24"/>
          <w:szCs w:val="24"/>
        </w:rPr>
      </w:pPr>
      <w:r w:rsidRPr="006E47C5">
        <w:rPr>
          <w:rFonts w:cs="Calibri"/>
          <w:sz w:val="24"/>
          <w:szCs w:val="24"/>
        </w:rPr>
        <w:t>FORMULARZ OFERTOWY</w:t>
      </w:r>
    </w:p>
    <w:p w:rsidR="00803E55" w:rsidRPr="006E47C5" w:rsidRDefault="00803E55" w:rsidP="006E47C5">
      <w:pPr>
        <w:spacing w:after="0" w:line="360" w:lineRule="auto"/>
        <w:rPr>
          <w:rFonts w:cs="Calibri"/>
          <w:color w:val="000000"/>
          <w:sz w:val="24"/>
          <w:szCs w:val="24"/>
        </w:rPr>
      </w:pPr>
    </w:p>
    <w:p w:rsidR="00803E55" w:rsidRPr="006E47C5" w:rsidRDefault="00803E55" w:rsidP="006E47C5">
      <w:pPr>
        <w:spacing w:after="0" w:line="360" w:lineRule="auto"/>
        <w:rPr>
          <w:rFonts w:cs="Calibri"/>
          <w:color w:val="000000"/>
          <w:sz w:val="24"/>
          <w:szCs w:val="24"/>
        </w:rPr>
      </w:pPr>
      <w:r w:rsidRPr="006E47C5">
        <w:rPr>
          <w:rFonts w:cs="Calibri"/>
          <w:color w:val="000000"/>
          <w:sz w:val="24"/>
          <w:szCs w:val="24"/>
        </w:rPr>
        <w:t>…………………………………………….</w:t>
      </w:r>
    </w:p>
    <w:p w:rsidR="00803E55" w:rsidRPr="006E47C5" w:rsidRDefault="00803E55" w:rsidP="006E47C5">
      <w:pPr>
        <w:spacing w:after="0" w:line="360" w:lineRule="auto"/>
        <w:rPr>
          <w:rFonts w:cs="Calibri"/>
          <w:color w:val="000000"/>
          <w:sz w:val="24"/>
          <w:szCs w:val="24"/>
        </w:rPr>
      </w:pPr>
      <w:r w:rsidRPr="006E47C5">
        <w:rPr>
          <w:rFonts w:cs="Calibri"/>
          <w:color w:val="000000"/>
          <w:sz w:val="24"/>
          <w:szCs w:val="24"/>
        </w:rPr>
        <w:t>(Miejscowość i data)</w:t>
      </w:r>
    </w:p>
    <w:p w:rsidR="00803E55" w:rsidRPr="006E47C5" w:rsidRDefault="00803E55" w:rsidP="006E47C5">
      <w:pPr>
        <w:spacing w:after="0" w:line="360" w:lineRule="auto"/>
        <w:rPr>
          <w:rFonts w:cs="Calibri"/>
          <w:color w:val="000000"/>
          <w:sz w:val="24"/>
          <w:szCs w:val="24"/>
        </w:rPr>
      </w:pPr>
    </w:p>
    <w:p w:rsidR="00AD117F" w:rsidRPr="006E47C5" w:rsidRDefault="00AD117F" w:rsidP="006E47C5">
      <w:pPr>
        <w:spacing w:after="0" w:line="360" w:lineRule="auto"/>
        <w:rPr>
          <w:rFonts w:cs="Calibri"/>
          <w:sz w:val="24"/>
          <w:szCs w:val="24"/>
        </w:rPr>
      </w:pPr>
      <w:r w:rsidRPr="006E47C5">
        <w:rPr>
          <w:rFonts w:cs="Calibri"/>
          <w:sz w:val="24"/>
          <w:szCs w:val="24"/>
        </w:rPr>
        <w:t>Nazwa Dostawcy:………………………………………………………………</w:t>
      </w:r>
      <w:r w:rsidR="00C8432E">
        <w:rPr>
          <w:rFonts w:cs="Calibri"/>
          <w:sz w:val="24"/>
          <w:szCs w:val="24"/>
        </w:rPr>
        <w:t>…….</w:t>
      </w:r>
    </w:p>
    <w:p w:rsidR="00AD117F" w:rsidRPr="006E47C5" w:rsidRDefault="00AD117F" w:rsidP="006E47C5">
      <w:pPr>
        <w:spacing w:after="0" w:line="360" w:lineRule="auto"/>
        <w:rPr>
          <w:rFonts w:cs="Calibri"/>
          <w:sz w:val="24"/>
          <w:szCs w:val="24"/>
        </w:rPr>
      </w:pPr>
      <w:r w:rsidRPr="006E47C5">
        <w:rPr>
          <w:rFonts w:cs="Calibri"/>
          <w:sz w:val="24"/>
          <w:szCs w:val="24"/>
        </w:rPr>
        <w:t>Adres rejestrowy:…………………………………………….………………………</w:t>
      </w:r>
    </w:p>
    <w:p w:rsidR="00AD117F" w:rsidRPr="006E47C5" w:rsidRDefault="00AD117F" w:rsidP="006E47C5">
      <w:pPr>
        <w:spacing w:after="0" w:line="360" w:lineRule="auto"/>
        <w:rPr>
          <w:rFonts w:cs="Calibri"/>
          <w:sz w:val="24"/>
          <w:szCs w:val="24"/>
        </w:rPr>
      </w:pPr>
      <w:r w:rsidRPr="006E47C5">
        <w:rPr>
          <w:rFonts w:cs="Calibri"/>
          <w:sz w:val="24"/>
          <w:szCs w:val="24"/>
        </w:rPr>
        <w:t>Telefon kontaktowy:……………………………………………………………….</w:t>
      </w:r>
      <w:r w:rsidR="00C8432E">
        <w:rPr>
          <w:rFonts w:cs="Calibri"/>
          <w:sz w:val="24"/>
          <w:szCs w:val="24"/>
        </w:rPr>
        <w:t>.</w:t>
      </w:r>
    </w:p>
    <w:p w:rsidR="00AD117F" w:rsidRPr="006E47C5" w:rsidRDefault="00AD117F" w:rsidP="006E47C5">
      <w:pPr>
        <w:spacing w:after="0" w:line="360" w:lineRule="auto"/>
        <w:rPr>
          <w:rFonts w:cs="Calibri"/>
          <w:sz w:val="24"/>
          <w:szCs w:val="24"/>
        </w:rPr>
      </w:pPr>
      <w:r w:rsidRPr="006E47C5">
        <w:rPr>
          <w:rFonts w:cs="Calibri"/>
          <w:sz w:val="24"/>
          <w:szCs w:val="24"/>
        </w:rPr>
        <w:t>e-mail kontaktowy:…………………………………………………………………</w:t>
      </w:r>
      <w:r w:rsidR="00C8432E">
        <w:rPr>
          <w:rFonts w:cs="Calibri"/>
          <w:sz w:val="24"/>
          <w:szCs w:val="24"/>
        </w:rPr>
        <w:t>.</w:t>
      </w:r>
    </w:p>
    <w:p w:rsidR="00AD117F" w:rsidRPr="006E47C5" w:rsidRDefault="00AD117F" w:rsidP="006E47C5">
      <w:pPr>
        <w:spacing w:after="0" w:line="360" w:lineRule="auto"/>
        <w:rPr>
          <w:rFonts w:cs="Calibri"/>
          <w:sz w:val="24"/>
          <w:szCs w:val="24"/>
        </w:rPr>
      </w:pPr>
      <w:r w:rsidRPr="006E47C5">
        <w:rPr>
          <w:rFonts w:cs="Calibri"/>
          <w:sz w:val="24"/>
          <w:szCs w:val="24"/>
        </w:rPr>
        <w:t>NIP:………………………………………………………………………………….……..</w:t>
      </w:r>
    </w:p>
    <w:p w:rsidR="00AD117F" w:rsidRPr="006E47C5" w:rsidRDefault="00AD117F" w:rsidP="006E47C5">
      <w:pPr>
        <w:spacing w:after="0" w:line="360" w:lineRule="auto"/>
        <w:rPr>
          <w:rFonts w:cs="Calibri"/>
          <w:sz w:val="24"/>
          <w:szCs w:val="24"/>
        </w:rPr>
      </w:pPr>
      <w:r w:rsidRPr="006E47C5">
        <w:rPr>
          <w:rFonts w:cs="Calibri"/>
          <w:sz w:val="24"/>
          <w:szCs w:val="24"/>
        </w:rPr>
        <w:t>REGON:………………………………………………………………………….……….</w:t>
      </w:r>
    </w:p>
    <w:p w:rsidR="00AD117F" w:rsidRPr="006E47C5" w:rsidRDefault="00AD117F" w:rsidP="006E47C5">
      <w:pPr>
        <w:spacing w:after="0" w:line="360" w:lineRule="auto"/>
        <w:rPr>
          <w:rFonts w:cs="Calibri"/>
          <w:sz w:val="24"/>
          <w:szCs w:val="24"/>
        </w:rPr>
      </w:pPr>
      <w:r w:rsidRPr="006E47C5">
        <w:rPr>
          <w:rFonts w:cs="Calibri"/>
          <w:sz w:val="24"/>
          <w:szCs w:val="24"/>
        </w:rPr>
        <w:t>KRS (jeśli dotyczy) :………………………………………………………….………</w:t>
      </w:r>
    </w:p>
    <w:p w:rsidR="00803E55" w:rsidRPr="006E47C5" w:rsidRDefault="00803E55" w:rsidP="006E47C5">
      <w:pPr>
        <w:spacing w:after="0" w:line="360" w:lineRule="auto"/>
        <w:rPr>
          <w:rFonts w:cs="Calibri"/>
          <w:sz w:val="24"/>
          <w:szCs w:val="24"/>
        </w:rPr>
      </w:pPr>
    </w:p>
    <w:p w:rsidR="00803E55" w:rsidRPr="006E47C5" w:rsidRDefault="00803E55" w:rsidP="006E47C5">
      <w:pPr>
        <w:spacing w:after="0" w:line="360" w:lineRule="auto"/>
        <w:rPr>
          <w:rFonts w:cs="Calibri"/>
          <w:sz w:val="24"/>
          <w:szCs w:val="24"/>
        </w:rPr>
      </w:pPr>
      <w:r w:rsidRPr="006E47C5">
        <w:rPr>
          <w:rFonts w:cs="Calibri"/>
          <w:sz w:val="24"/>
          <w:szCs w:val="24"/>
        </w:rPr>
        <w:t xml:space="preserve">W odpowiedzi na Zapytanie </w:t>
      </w:r>
      <w:r w:rsidR="00A17B74" w:rsidRPr="006E47C5">
        <w:rPr>
          <w:rFonts w:cs="Calibri"/>
          <w:sz w:val="24"/>
          <w:szCs w:val="24"/>
        </w:rPr>
        <w:t xml:space="preserve">Ofertowe </w:t>
      </w:r>
      <w:r w:rsidRPr="006E47C5">
        <w:rPr>
          <w:rFonts w:cs="Calibri"/>
          <w:sz w:val="24"/>
          <w:szCs w:val="24"/>
        </w:rPr>
        <w:t>złożone przez:</w:t>
      </w:r>
    </w:p>
    <w:p w:rsidR="00803E55" w:rsidRPr="006E47C5" w:rsidRDefault="00AD117F" w:rsidP="006E47C5">
      <w:pPr>
        <w:spacing w:after="0" w:line="360" w:lineRule="auto"/>
        <w:rPr>
          <w:rFonts w:cs="Calibri"/>
          <w:sz w:val="24"/>
          <w:szCs w:val="24"/>
          <w:shd w:val="clear" w:color="auto" w:fill="FFFFFF"/>
        </w:rPr>
      </w:pPr>
      <w:r w:rsidRPr="006E47C5">
        <w:rPr>
          <w:rStyle w:val="wixui-rich-texttext"/>
          <w:rFonts w:cs="Calibri"/>
          <w:b/>
          <w:sz w:val="24"/>
          <w:szCs w:val="24"/>
          <w:bdr w:val="none" w:sz="0" w:space="0" w:color="auto" w:frame="1"/>
        </w:rPr>
        <w:t>Marcin Wojciechowski FHU</w:t>
      </w:r>
      <w:r w:rsidRPr="006E47C5">
        <w:rPr>
          <w:rStyle w:val="wixui-rich-texttext"/>
          <w:rFonts w:cs="Calibri"/>
          <w:sz w:val="24"/>
          <w:szCs w:val="24"/>
          <w:bdr w:val="none" w:sz="0" w:space="0" w:color="auto" w:frame="1"/>
        </w:rPr>
        <w:t xml:space="preserve"> </w:t>
      </w:r>
      <w:r w:rsidRPr="006E47C5">
        <w:rPr>
          <w:rStyle w:val="wixui-rich-texttext"/>
          <w:rFonts w:cs="Calibri"/>
          <w:b/>
          <w:sz w:val="24"/>
          <w:szCs w:val="24"/>
          <w:bdr w:val="none" w:sz="0" w:space="0" w:color="auto" w:frame="1"/>
        </w:rPr>
        <w:t>MIM</w:t>
      </w:r>
      <w:r w:rsidRPr="006E47C5">
        <w:rPr>
          <w:rStyle w:val="wixui-rich-texttext"/>
          <w:rFonts w:cs="Calibri"/>
          <w:sz w:val="24"/>
          <w:szCs w:val="24"/>
          <w:bdr w:val="none" w:sz="0" w:space="0" w:color="auto" w:frame="1"/>
        </w:rPr>
        <w:t xml:space="preserve"> z siedzibą w Inowrocławiu </w:t>
      </w:r>
      <w:r w:rsidRPr="006E47C5">
        <w:rPr>
          <w:rFonts w:cs="Calibri"/>
          <w:sz w:val="24"/>
          <w:szCs w:val="24"/>
          <w:shd w:val="clear" w:color="auto" w:fill="FFFFFF"/>
        </w:rPr>
        <w:t>88-100, Szklarska 7</w:t>
      </w:r>
    </w:p>
    <w:p w:rsidR="00AD117F" w:rsidRPr="006E47C5" w:rsidRDefault="00AD117F" w:rsidP="006E47C5">
      <w:pPr>
        <w:spacing w:after="0" w:line="360" w:lineRule="auto"/>
        <w:rPr>
          <w:rFonts w:cs="Calibri"/>
          <w:sz w:val="24"/>
          <w:szCs w:val="24"/>
        </w:rPr>
      </w:pPr>
    </w:p>
    <w:p w:rsidR="000779CC" w:rsidRPr="006E47C5" w:rsidRDefault="00803E55" w:rsidP="006E47C5">
      <w:pPr>
        <w:pStyle w:val="Nagwek3"/>
        <w:numPr>
          <w:ilvl w:val="2"/>
          <w:numId w:val="6"/>
        </w:numPr>
        <w:shd w:val="clear" w:color="auto" w:fill="FFFFFF"/>
        <w:spacing w:before="0" w:after="0" w:line="360" w:lineRule="auto"/>
        <w:textAlignment w:val="baseline"/>
        <w:rPr>
          <w:rFonts w:ascii="Calibri" w:hAnsi="Calibri" w:cs="Calibri"/>
          <w:b w:val="0"/>
          <w:sz w:val="24"/>
          <w:szCs w:val="24"/>
          <w:lang w:val="pl-PL"/>
        </w:rPr>
      </w:pPr>
      <w:r w:rsidRPr="006E47C5">
        <w:rPr>
          <w:rFonts w:ascii="Calibri" w:hAnsi="Calibri" w:cs="Calibri"/>
          <w:b w:val="0"/>
          <w:sz w:val="24"/>
          <w:szCs w:val="24"/>
        </w:rPr>
        <w:t xml:space="preserve">Przedstawiam </w:t>
      </w:r>
      <w:r w:rsidRPr="006E47C5">
        <w:rPr>
          <w:rFonts w:ascii="Calibri" w:hAnsi="Calibri" w:cs="Calibri"/>
          <w:sz w:val="24"/>
          <w:szCs w:val="24"/>
        </w:rPr>
        <w:t xml:space="preserve">OFERTĘ </w:t>
      </w:r>
      <w:r w:rsidR="00BB6350" w:rsidRPr="006E47C5">
        <w:rPr>
          <w:rFonts w:ascii="Calibri" w:hAnsi="Calibri" w:cs="Calibri"/>
          <w:b w:val="0"/>
          <w:bCs w:val="0"/>
          <w:sz w:val="24"/>
          <w:szCs w:val="24"/>
          <w:lang w:val="pl-PL"/>
        </w:rPr>
        <w:t>na</w:t>
      </w:r>
      <w:r w:rsidR="00BB6350" w:rsidRPr="006E47C5">
        <w:rPr>
          <w:rFonts w:ascii="Calibri" w:hAnsi="Calibri" w:cs="Calibri"/>
          <w:sz w:val="24"/>
          <w:szCs w:val="24"/>
          <w:lang w:val="pl-PL"/>
        </w:rPr>
        <w:t xml:space="preserve"> </w:t>
      </w:r>
      <w:r w:rsidR="00724B7F" w:rsidRPr="00393660">
        <w:rPr>
          <w:rFonts w:ascii="Calibri" w:hAnsi="Calibri" w:cs="Calibri"/>
          <w:bCs w:val="0"/>
          <w:sz w:val="24"/>
          <w:szCs w:val="24"/>
        </w:rPr>
        <w:t>BUDOW</w:t>
      </w:r>
      <w:r w:rsidR="00724B7F" w:rsidRPr="00393660">
        <w:rPr>
          <w:rFonts w:ascii="Calibri" w:hAnsi="Calibri" w:cs="Calibri"/>
          <w:bCs w:val="0"/>
          <w:sz w:val="24"/>
          <w:szCs w:val="24"/>
          <w:lang w:val="pl-PL"/>
        </w:rPr>
        <w:t>Ę</w:t>
      </w:r>
      <w:r w:rsidR="00724B7F" w:rsidRPr="00393660">
        <w:rPr>
          <w:rFonts w:ascii="Calibri" w:hAnsi="Calibri" w:cs="Calibri"/>
          <w:bCs w:val="0"/>
          <w:sz w:val="24"/>
          <w:szCs w:val="24"/>
        </w:rPr>
        <w:t xml:space="preserve"> </w:t>
      </w:r>
      <w:r w:rsidR="00180D4B" w:rsidRPr="00393660">
        <w:rPr>
          <w:rFonts w:ascii="Calibri" w:hAnsi="Calibri" w:cs="Calibri"/>
          <w:sz w:val="24"/>
          <w:szCs w:val="24"/>
        </w:rPr>
        <w:t>BUDYNKU PRODUKCYJNEGO Z ZAPLECZEM SOCJALNYM</w:t>
      </w:r>
      <w:r w:rsidR="00180D4B" w:rsidRPr="006E47C5">
        <w:rPr>
          <w:rFonts w:ascii="Calibri" w:hAnsi="Calibri" w:cs="Calibri"/>
          <w:b w:val="0"/>
          <w:sz w:val="24"/>
          <w:szCs w:val="24"/>
          <w:lang w:val="pl-PL"/>
        </w:rPr>
        <w:t>.</w:t>
      </w:r>
    </w:p>
    <w:p w:rsidR="000C03FE" w:rsidRPr="006E47C5" w:rsidRDefault="000C03FE" w:rsidP="006E47C5">
      <w:pPr>
        <w:pStyle w:val="Default"/>
        <w:spacing w:line="360" w:lineRule="auto"/>
        <w:rPr>
          <w:rFonts w:ascii="Calibri" w:hAnsi="Calibri" w:cs="Calibri"/>
        </w:rPr>
      </w:pPr>
    </w:p>
    <w:p w:rsidR="000C03FE" w:rsidRPr="006E47C5" w:rsidRDefault="000C03FE" w:rsidP="006E47C5">
      <w:pPr>
        <w:pStyle w:val="Default"/>
        <w:spacing w:line="360" w:lineRule="auto"/>
        <w:rPr>
          <w:rFonts w:ascii="Calibri" w:hAnsi="Calibri" w:cs="Calibri"/>
        </w:rPr>
      </w:pPr>
    </w:p>
    <w:p w:rsidR="005606D8" w:rsidRDefault="005606D8" w:rsidP="006E47C5">
      <w:pPr>
        <w:spacing w:after="0" w:line="360" w:lineRule="auto"/>
        <w:rPr>
          <w:rFonts w:cs="Calibri"/>
          <w:sz w:val="24"/>
          <w:szCs w:val="24"/>
        </w:rPr>
      </w:pPr>
      <w:r w:rsidRPr="006E47C5">
        <w:rPr>
          <w:rStyle w:val="Nagwek4Znak"/>
          <w:rFonts w:eastAsia="Calibri" w:cs="Calibri"/>
          <w:sz w:val="24"/>
          <w:szCs w:val="24"/>
        </w:rPr>
        <w:t>Cena netto</w:t>
      </w:r>
      <w:r w:rsidRPr="006E47C5">
        <w:rPr>
          <w:rFonts w:cs="Calibri"/>
          <w:sz w:val="24"/>
          <w:szCs w:val="24"/>
        </w:rPr>
        <w:t>………………………</w:t>
      </w:r>
      <w:r w:rsidR="00A04E88" w:rsidRPr="006E47C5">
        <w:rPr>
          <w:rFonts w:cs="Calibri"/>
          <w:sz w:val="24"/>
          <w:szCs w:val="24"/>
        </w:rPr>
        <w:t>…………….</w:t>
      </w:r>
      <w:r w:rsidRPr="006E47C5">
        <w:rPr>
          <w:rFonts w:cs="Calibri"/>
          <w:sz w:val="24"/>
          <w:szCs w:val="24"/>
        </w:rPr>
        <w:t>………………/cena brutto……</w:t>
      </w:r>
      <w:r w:rsidR="00A04E88" w:rsidRPr="006E47C5">
        <w:rPr>
          <w:rFonts w:cs="Calibri"/>
          <w:sz w:val="24"/>
          <w:szCs w:val="24"/>
        </w:rPr>
        <w:t>……………………..</w:t>
      </w:r>
      <w:r w:rsidRPr="006E47C5">
        <w:rPr>
          <w:rFonts w:cs="Calibri"/>
          <w:sz w:val="24"/>
          <w:szCs w:val="24"/>
        </w:rPr>
        <w:t>………………………….</w:t>
      </w:r>
    </w:p>
    <w:p w:rsidR="00831C87" w:rsidRPr="006E47C5" w:rsidRDefault="00831C87" w:rsidP="006E47C5">
      <w:p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(Uwaga: podana wyżej cena nie może </w:t>
      </w:r>
      <w:r w:rsidR="00393660">
        <w:rPr>
          <w:rFonts w:cs="Calibri"/>
          <w:sz w:val="24"/>
          <w:szCs w:val="24"/>
        </w:rPr>
        <w:t>obej</w:t>
      </w:r>
      <w:r>
        <w:rPr>
          <w:rFonts w:cs="Calibri"/>
          <w:sz w:val="24"/>
          <w:szCs w:val="24"/>
        </w:rPr>
        <w:t>mować wykonania namiotu magazynowego</w:t>
      </w:r>
      <w:r w:rsidR="00393660">
        <w:rPr>
          <w:rFonts w:cs="Calibri"/>
          <w:sz w:val="24"/>
          <w:szCs w:val="24"/>
        </w:rPr>
        <w:t>, który nie jest przedmiotem zapytania</w:t>
      </w:r>
      <w:r>
        <w:rPr>
          <w:rFonts w:cs="Calibri"/>
          <w:sz w:val="24"/>
          <w:szCs w:val="24"/>
        </w:rPr>
        <w:t>)</w:t>
      </w:r>
      <w:r w:rsidR="00393660">
        <w:rPr>
          <w:rFonts w:cs="Calibri"/>
          <w:sz w:val="24"/>
          <w:szCs w:val="24"/>
        </w:rPr>
        <w:t>.</w:t>
      </w:r>
    </w:p>
    <w:p w:rsidR="00B6587E" w:rsidRPr="006E47C5" w:rsidRDefault="00B6587E" w:rsidP="006E47C5">
      <w:pPr>
        <w:spacing w:after="0" w:line="360" w:lineRule="auto"/>
        <w:rPr>
          <w:rFonts w:cs="Calibri"/>
          <w:sz w:val="24"/>
          <w:szCs w:val="24"/>
        </w:rPr>
      </w:pPr>
    </w:p>
    <w:p w:rsidR="000C03FE" w:rsidRPr="006E47C5" w:rsidRDefault="000C03FE" w:rsidP="006E47C5">
      <w:pPr>
        <w:spacing w:after="0" w:line="360" w:lineRule="auto"/>
        <w:rPr>
          <w:rFonts w:cs="Calibri"/>
          <w:sz w:val="24"/>
          <w:szCs w:val="24"/>
        </w:rPr>
      </w:pPr>
    </w:p>
    <w:p w:rsidR="005555A0" w:rsidRPr="006E47C5" w:rsidRDefault="00435870" w:rsidP="006E47C5">
      <w:pPr>
        <w:spacing w:after="0" w:line="360" w:lineRule="auto"/>
        <w:rPr>
          <w:rFonts w:cs="Calibri"/>
          <w:sz w:val="24"/>
          <w:szCs w:val="24"/>
        </w:rPr>
      </w:pPr>
      <w:r w:rsidRPr="006E47C5">
        <w:rPr>
          <w:rStyle w:val="Nagwek4Znak"/>
          <w:rFonts w:eastAsia="Calibri" w:cs="Calibri"/>
          <w:sz w:val="24"/>
          <w:szCs w:val="24"/>
        </w:rPr>
        <w:t xml:space="preserve">Termin </w:t>
      </w:r>
      <w:r w:rsidR="00724B7F" w:rsidRPr="006E47C5">
        <w:rPr>
          <w:rStyle w:val="Nagwek4Znak"/>
          <w:rFonts w:eastAsia="Calibri" w:cs="Calibri"/>
          <w:sz w:val="24"/>
          <w:szCs w:val="24"/>
        </w:rPr>
        <w:t>realizacji:</w:t>
      </w:r>
    </w:p>
    <w:p w:rsidR="00724B7F" w:rsidRPr="006E47C5" w:rsidRDefault="00724B7F" w:rsidP="006E47C5">
      <w:pPr>
        <w:pStyle w:val="Default"/>
        <w:numPr>
          <w:ilvl w:val="0"/>
          <w:numId w:val="9"/>
        </w:numPr>
        <w:suppressAutoHyphens/>
        <w:autoSpaceDN/>
        <w:adjustRightInd/>
        <w:spacing w:after="80" w:line="360" w:lineRule="auto"/>
        <w:rPr>
          <w:rFonts w:ascii="Calibri" w:hAnsi="Calibri" w:cs="Calibri"/>
          <w:color w:val="auto"/>
        </w:rPr>
      </w:pPr>
      <w:r w:rsidRPr="006E47C5">
        <w:rPr>
          <w:rFonts w:ascii="Calibri" w:hAnsi="Calibri" w:cs="Calibri"/>
          <w:color w:val="auto"/>
        </w:rPr>
        <w:t>rozpoczęcie prac budowlanych…………………</w:t>
      </w:r>
      <w:r w:rsidR="00AC6595" w:rsidRPr="006E47C5">
        <w:rPr>
          <w:rFonts w:ascii="Calibri" w:hAnsi="Calibri" w:cs="Calibri"/>
          <w:color w:val="auto"/>
        </w:rPr>
        <w:t>………</w:t>
      </w:r>
      <w:r w:rsidRPr="006E47C5">
        <w:rPr>
          <w:rFonts w:ascii="Calibri" w:hAnsi="Calibri" w:cs="Calibri"/>
          <w:color w:val="auto"/>
        </w:rPr>
        <w:t>…….…..(</w:t>
      </w:r>
      <w:r w:rsidR="00AC6595" w:rsidRPr="006E47C5">
        <w:rPr>
          <w:rFonts w:ascii="Calibri" w:hAnsi="Calibri" w:cs="Calibri"/>
          <w:color w:val="auto"/>
        </w:rPr>
        <w:t>wymagane nie później niż w ciągu 7 dni od daty podpisania umowy</w:t>
      </w:r>
      <w:r w:rsidRPr="006E47C5">
        <w:rPr>
          <w:rFonts w:ascii="Calibri" w:hAnsi="Calibri" w:cs="Calibri"/>
          <w:color w:val="auto"/>
        </w:rPr>
        <w:t>)</w:t>
      </w:r>
      <w:r w:rsidR="00FC3676" w:rsidRPr="006E47C5">
        <w:rPr>
          <w:rFonts w:ascii="Calibri" w:hAnsi="Calibri" w:cs="Calibri"/>
          <w:color w:val="auto"/>
        </w:rPr>
        <w:t>.</w:t>
      </w:r>
    </w:p>
    <w:p w:rsidR="00724B7F" w:rsidRPr="006E47C5" w:rsidRDefault="00724B7F" w:rsidP="006E47C5">
      <w:pPr>
        <w:pStyle w:val="Default"/>
        <w:numPr>
          <w:ilvl w:val="0"/>
          <w:numId w:val="9"/>
        </w:numPr>
        <w:suppressAutoHyphens/>
        <w:autoSpaceDN/>
        <w:adjustRightInd/>
        <w:spacing w:after="80" w:line="360" w:lineRule="auto"/>
        <w:rPr>
          <w:rFonts w:ascii="Calibri" w:hAnsi="Calibri" w:cs="Calibri"/>
          <w:color w:val="auto"/>
        </w:rPr>
      </w:pPr>
      <w:r w:rsidRPr="006E47C5">
        <w:rPr>
          <w:rFonts w:ascii="Calibri" w:hAnsi="Calibri" w:cs="Calibri"/>
        </w:rPr>
        <w:t>zakończenie prac budowlanych i montażowych i przekazanie obiektu do użytkowania</w:t>
      </w:r>
      <w:r w:rsidRPr="006E47C5">
        <w:rPr>
          <w:rFonts w:ascii="Calibri" w:hAnsi="Calibri" w:cs="Calibri"/>
          <w:color w:val="auto"/>
        </w:rPr>
        <w:t xml:space="preserve"> ……………………………………….……………………………..(wymagane nie później niż </w:t>
      </w:r>
      <w:r w:rsidR="00E23357" w:rsidRPr="006E47C5">
        <w:rPr>
          <w:rFonts w:ascii="Calibri" w:hAnsi="Calibri" w:cs="Calibri"/>
        </w:rPr>
        <w:t>3 miesiące od rozpoczęcia realizacji prac (7 dni + 3 miesiące)</w:t>
      </w:r>
      <w:r w:rsidRPr="006E47C5">
        <w:rPr>
          <w:rFonts w:ascii="Calibri" w:hAnsi="Calibri" w:cs="Calibri"/>
        </w:rPr>
        <w:t>)</w:t>
      </w:r>
      <w:r w:rsidR="00FC3676" w:rsidRPr="006E47C5">
        <w:rPr>
          <w:rFonts w:ascii="Calibri" w:hAnsi="Calibri" w:cs="Calibri"/>
        </w:rPr>
        <w:t>.</w:t>
      </w:r>
    </w:p>
    <w:p w:rsidR="00E23357" w:rsidRPr="006E47C5" w:rsidRDefault="00E23357" w:rsidP="006E47C5">
      <w:pPr>
        <w:spacing w:after="0" w:line="360" w:lineRule="auto"/>
        <w:rPr>
          <w:rFonts w:cs="Calibri"/>
          <w:sz w:val="24"/>
          <w:szCs w:val="24"/>
        </w:rPr>
      </w:pPr>
    </w:p>
    <w:p w:rsidR="00724B7F" w:rsidRPr="006E47C5" w:rsidRDefault="00724B7F" w:rsidP="006E47C5">
      <w:pPr>
        <w:spacing w:after="0" w:line="360" w:lineRule="auto"/>
        <w:rPr>
          <w:rFonts w:cs="Calibri"/>
          <w:sz w:val="24"/>
          <w:szCs w:val="24"/>
        </w:rPr>
      </w:pPr>
      <w:r w:rsidRPr="006E47C5">
        <w:rPr>
          <w:rFonts w:cs="Calibri"/>
          <w:b/>
          <w:sz w:val="24"/>
          <w:szCs w:val="24"/>
        </w:rPr>
        <w:t xml:space="preserve">Okres udzielonej gwarancji </w:t>
      </w:r>
      <w:r w:rsidRPr="006E47C5">
        <w:rPr>
          <w:rFonts w:cs="Calibri"/>
          <w:sz w:val="24"/>
          <w:szCs w:val="24"/>
        </w:rPr>
        <w:t>………………………………</w:t>
      </w:r>
      <w:r w:rsidR="00AC22E8" w:rsidRPr="006E47C5">
        <w:rPr>
          <w:rFonts w:cs="Calibri"/>
          <w:sz w:val="24"/>
          <w:szCs w:val="24"/>
        </w:rPr>
        <w:t>…………</w:t>
      </w:r>
      <w:r w:rsidRPr="006E47C5">
        <w:rPr>
          <w:rFonts w:cs="Calibri"/>
          <w:sz w:val="24"/>
          <w:szCs w:val="24"/>
        </w:rPr>
        <w:t xml:space="preserve">..(wymagane nie mniej niż 60 </w:t>
      </w:r>
      <w:proofErr w:type="spellStart"/>
      <w:r w:rsidRPr="006E47C5">
        <w:rPr>
          <w:rFonts w:cs="Calibri"/>
          <w:sz w:val="24"/>
          <w:szCs w:val="24"/>
        </w:rPr>
        <w:t>m-cy</w:t>
      </w:r>
      <w:proofErr w:type="spellEnd"/>
      <w:r w:rsidRPr="006E47C5">
        <w:rPr>
          <w:rFonts w:cs="Calibri"/>
          <w:sz w:val="24"/>
          <w:szCs w:val="24"/>
        </w:rPr>
        <w:t>).</w:t>
      </w:r>
    </w:p>
    <w:p w:rsidR="00724B7F" w:rsidRPr="006E47C5" w:rsidRDefault="00724B7F" w:rsidP="006E47C5">
      <w:pPr>
        <w:spacing w:after="0" w:line="360" w:lineRule="auto"/>
        <w:rPr>
          <w:rFonts w:cs="Calibri"/>
          <w:sz w:val="24"/>
          <w:szCs w:val="24"/>
        </w:rPr>
      </w:pPr>
    </w:p>
    <w:p w:rsidR="00724B7F" w:rsidRPr="006E47C5" w:rsidRDefault="00724B7F" w:rsidP="006E47C5">
      <w:pPr>
        <w:spacing w:after="0" w:line="360" w:lineRule="auto"/>
        <w:rPr>
          <w:rFonts w:cs="Calibri"/>
          <w:sz w:val="24"/>
          <w:szCs w:val="24"/>
        </w:rPr>
      </w:pPr>
      <w:r w:rsidRPr="006E47C5">
        <w:rPr>
          <w:rFonts w:cs="Calibri"/>
          <w:b/>
          <w:sz w:val="24"/>
          <w:szCs w:val="24"/>
        </w:rPr>
        <w:t>Kryteria Zielonych Zamówień</w:t>
      </w:r>
      <w:r w:rsidRPr="006E47C5">
        <w:rPr>
          <w:rFonts w:cs="Calibri"/>
          <w:sz w:val="24"/>
          <w:szCs w:val="24"/>
        </w:rPr>
        <w:t xml:space="preserve">; potwierdzam/potwierdzamy spełnienie </w:t>
      </w:r>
      <w:r w:rsidRPr="00393660">
        <w:rPr>
          <w:rFonts w:cs="Calibri"/>
          <w:sz w:val="24"/>
          <w:szCs w:val="24"/>
          <w:u w:val="single"/>
        </w:rPr>
        <w:t>wszystkich</w:t>
      </w:r>
      <w:r w:rsidRPr="006E47C5">
        <w:rPr>
          <w:rFonts w:cs="Calibri"/>
          <w:sz w:val="24"/>
          <w:szCs w:val="24"/>
        </w:rPr>
        <w:t xml:space="preserve"> wymagań </w:t>
      </w:r>
      <w:r w:rsidR="0069226A" w:rsidRPr="006E47C5">
        <w:rPr>
          <w:rFonts w:cs="Calibri"/>
          <w:sz w:val="24"/>
          <w:szCs w:val="24"/>
        </w:rPr>
        <w:t xml:space="preserve">w zakresie Zielonych Zamówień </w:t>
      </w:r>
      <w:r w:rsidR="00AC22E8" w:rsidRPr="006E47C5">
        <w:rPr>
          <w:rFonts w:cs="Calibri"/>
          <w:sz w:val="24"/>
          <w:szCs w:val="24"/>
        </w:rPr>
        <w:t>opisanych w Zapytaniu ofertowym</w:t>
      </w:r>
      <w:r w:rsidRPr="006E47C5">
        <w:rPr>
          <w:rFonts w:cs="Calibri"/>
          <w:sz w:val="24"/>
          <w:szCs w:val="24"/>
        </w:rPr>
        <w:t xml:space="preserve"> TAK/NIE</w:t>
      </w:r>
      <w:r w:rsidRPr="006E47C5">
        <w:rPr>
          <w:rStyle w:val="Odwoanieprzypisukocowego"/>
          <w:rFonts w:cs="Calibri"/>
          <w:sz w:val="24"/>
          <w:szCs w:val="24"/>
        </w:rPr>
        <w:endnoteReference w:id="1"/>
      </w:r>
    </w:p>
    <w:p w:rsidR="00724B7F" w:rsidRPr="006E47C5" w:rsidRDefault="00724B7F" w:rsidP="006E47C5">
      <w:pPr>
        <w:spacing w:after="0" w:line="360" w:lineRule="auto"/>
        <w:rPr>
          <w:rFonts w:cs="Calibri"/>
          <w:sz w:val="24"/>
          <w:szCs w:val="24"/>
        </w:rPr>
      </w:pPr>
    </w:p>
    <w:p w:rsidR="00342CF0" w:rsidRPr="006E47C5" w:rsidRDefault="00342CF0" w:rsidP="006E47C5">
      <w:pPr>
        <w:spacing w:after="0" w:line="360" w:lineRule="auto"/>
        <w:rPr>
          <w:rFonts w:cs="Calibri"/>
          <w:sz w:val="24"/>
          <w:szCs w:val="24"/>
        </w:rPr>
      </w:pPr>
      <w:r w:rsidRPr="006E47C5">
        <w:rPr>
          <w:rStyle w:val="Nagwek4Znak"/>
          <w:rFonts w:eastAsia="Calibri" w:cs="Calibri"/>
          <w:sz w:val="24"/>
          <w:szCs w:val="24"/>
        </w:rPr>
        <w:t>Oferta jest ważna</w:t>
      </w:r>
      <w:r w:rsidRPr="006E47C5">
        <w:rPr>
          <w:rFonts w:cs="Calibri"/>
          <w:sz w:val="24"/>
          <w:szCs w:val="24"/>
        </w:rPr>
        <w:t xml:space="preserve"> </w:t>
      </w:r>
      <w:r w:rsidR="004B6B27" w:rsidRPr="006E47C5">
        <w:rPr>
          <w:rFonts w:cs="Calibri"/>
          <w:sz w:val="24"/>
          <w:szCs w:val="24"/>
        </w:rPr>
        <w:t>przez 60 dni od dnia upływu terminu składania ofert.</w:t>
      </w:r>
    </w:p>
    <w:p w:rsidR="00AF4F60" w:rsidRPr="006E47C5" w:rsidRDefault="00AF4F60" w:rsidP="006E47C5">
      <w:pPr>
        <w:spacing w:after="0" w:line="360" w:lineRule="auto"/>
        <w:rPr>
          <w:rFonts w:cs="Calibri"/>
          <w:sz w:val="24"/>
          <w:szCs w:val="24"/>
        </w:rPr>
      </w:pPr>
    </w:p>
    <w:p w:rsidR="00803E55" w:rsidRPr="006E47C5" w:rsidRDefault="00803E55" w:rsidP="006E47C5">
      <w:pPr>
        <w:pStyle w:val="Nagwek4"/>
        <w:spacing w:line="360" w:lineRule="auto"/>
        <w:rPr>
          <w:rFonts w:cs="Calibri"/>
          <w:sz w:val="24"/>
          <w:szCs w:val="24"/>
        </w:rPr>
      </w:pPr>
      <w:r w:rsidRPr="006E47C5">
        <w:rPr>
          <w:rFonts w:cs="Calibri"/>
          <w:sz w:val="24"/>
          <w:szCs w:val="24"/>
        </w:rPr>
        <w:t>Inne informacje:</w:t>
      </w:r>
    </w:p>
    <w:p w:rsidR="00803E55" w:rsidRPr="006E47C5" w:rsidRDefault="00803E55" w:rsidP="006E47C5">
      <w:pPr>
        <w:spacing w:after="0" w:line="360" w:lineRule="auto"/>
        <w:rPr>
          <w:rFonts w:cs="Calibri"/>
          <w:sz w:val="24"/>
          <w:szCs w:val="24"/>
        </w:rPr>
      </w:pPr>
      <w:r w:rsidRPr="006E47C5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986481" w:rsidRPr="006E47C5">
        <w:rPr>
          <w:rFonts w:cs="Calibri"/>
          <w:sz w:val="24"/>
          <w:szCs w:val="24"/>
        </w:rPr>
        <w:t>…………</w:t>
      </w:r>
      <w:r w:rsidR="00724B7F" w:rsidRPr="006E47C5">
        <w:rPr>
          <w:rFonts w:cs="Calibri"/>
          <w:sz w:val="24"/>
          <w:szCs w:val="24"/>
        </w:rPr>
        <w:t>…………………………………………………………………………………………….</w:t>
      </w:r>
    </w:p>
    <w:p w:rsidR="00986481" w:rsidRPr="006E47C5" w:rsidRDefault="00986481" w:rsidP="006E47C5">
      <w:pPr>
        <w:autoSpaceDE w:val="0"/>
        <w:autoSpaceDN w:val="0"/>
        <w:adjustRightInd w:val="0"/>
        <w:spacing w:after="0" w:line="360" w:lineRule="auto"/>
        <w:rPr>
          <w:rFonts w:cs="Calibri"/>
          <w:b/>
          <w:sz w:val="24"/>
          <w:szCs w:val="24"/>
        </w:rPr>
      </w:pPr>
    </w:p>
    <w:p w:rsidR="000779CC" w:rsidRPr="006E47C5" w:rsidRDefault="000779CC" w:rsidP="006E47C5">
      <w:pPr>
        <w:pStyle w:val="Nagwek4"/>
        <w:spacing w:line="360" w:lineRule="auto"/>
        <w:rPr>
          <w:rFonts w:cs="Calibri"/>
          <w:sz w:val="24"/>
          <w:szCs w:val="24"/>
        </w:rPr>
      </w:pPr>
      <w:r w:rsidRPr="006E47C5">
        <w:rPr>
          <w:rFonts w:cs="Calibri"/>
          <w:sz w:val="24"/>
          <w:szCs w:val="24"/>
        </w:rPr>
        <w:t>Oświadczenia</w:t>
      </w:r>
      <w:r w:rsidR="00AF4F60" w:rsidRPr="006E47C5">
        <w:rPr>
          <w:rFonts w:cs="Calibri"/>
          <w:sz w:val="24"/>
          <w:szCs w:val="24"/>
          <w:lang w:val="pl-PL"/>
        </w:rPr>
        <w:t xml:space="preserve"> pozostałe</w:t>
      </w:r>
      <w:r w:rsidRPr="006E47C5">
        <w:rPr>
          <w:rFonts w:cs="Calibri"/>
          <w:sz w:val="24"/>
          <w:szCs w:val="24"/>
        </w:rPr>
        <w:t>:</w:t>
      </w:r>
    </w:p>
    <w:p w:rsidR="00614E7D" w:rsidRPr="006E47C5" w:rsidRDefault="000779CC" w:rsidP="006E47C5">
      <w:pPr>
        <w:numPr>
          <w:ilvl w:val="0"/>
          <w:numId w:val="4"/>
        </w:numPr>
        <w:tabs>
          <w:tab w:val="clear" w:pos="900"/>
          <w:tab w:val="num" w:pos="720"/>
        </w:tabs>
        <w:autoSpaceDE w:val="0"/>
        <w:autoSpaceDN w:val="0"/>
        <w:adjustRightInd w:val="0"/>
        <w:spacing w:after="0" w:line="360" w:lineRule="auto"/>
        <w:ind w:left="714" w:hanging="357"/>
        <w:rPr>
          <w:rFonts w:cs="Calibri"/>
          <w:sz w:val="24"/>
          <w:szCs w:val="24"/>
        </w:rPr>
      </w:pPr>
      <w:r w:rsidRPr="006E47C5">
        <w:rPr>
          <w:rFonts w:cs="Calibri"/>
          <w:sz w:val="24"/>
          <w:szCs w:val="24"/>
        </w:rPr>
        <w:t>Oświadczamy, że cena oferty zawiera wszystkie koszty związane z wykonaniem przedmiotu zamówienia.</w:t>
      </w:r>
    </w:p>
    <w:p w:rsidR="00614E7D" w:rsidRPr="006E47C5" w:rsidRDefault="00614E7D" w:rsidP="006E47C5">
      <w:pPr>
        <w:numPr>
          <w:ilvl w:val="0"/>
          <w:numId w:val="4"/>
        </w:numPr>
        <w:tabs>
          <w:tab w:val="clear" w:pos="900"/>
          <w:tab w:val="num" w:pos="720"/>
        </w:tabs>
        <w:autoSpaceDE w:val="0"/>
        <w:autoSpaceDN w:val="0"/>
        <w:adjustRightInd w:val="0"/>
        <w:spacing w:after="0" w:line="360" w:lineRule="auto"/>
        <w:ind w:left="714" w:hanging="357"/>
        <w:rPr>
          <w:rFonts w:cs="Calibri"/>
          <w:sz w:val="24"/>
          <w:szCs w:val="24"/>
        </w:rPr>
      </w:pPr>
      <w:r w:rsidRPr="006E47C5">
        <w:rPr>
          <w:rFonts w:cs="Calibri"/>
          <w:sz w:val="24"/>
          <w:szCs w:val="24"/>
        </w:rPr>
        <w:t>Oświadczam</w:t>
      </w:r>
      <w:r w:rsidR="0091505B" w:rsidRPr="006E47C5">
        <w:rPr>
          <w:rFonts w:cs="Calibri"/>
          <w:sz w:val="24"/>
          <w:szCs w:val="24"/>
        </w:rPr>
        <w:t>y</w:t>
      </w:r>
      <w:r w:rsidRPr="006E47C5">
        <w:rPr>
          <w:rFonts w:cs="Calibri"/>
          <w:sz w:val="24"/>
          <w:szCs w:val="24"/>
        </w:rPr>
        <w:t xml:space="preserve">, że oferta odpowiada na wszystkie wymagania dotyczące przedmiotu zapytania, w tym w szczególności odpowiada wymaganym parametrom technicznym, logistycznym i formalnym </w:t>
      </w:r>
      <w:r w:rsidR="004B6B27" w:rsidRPr="006E47C5">
        <w:rPr>
          <w:rFonts w:cs="Calibri"/>
          <w:sz w:val="24"/>
          <w:szCs w:val="24"/>
        </w:rPr>
        <w:t xml:space="preserve">Zapytania </w:t>
      </w:r>
      <w:r w:rsidRPr="006E47C5">
        <w:rPr>
          <w:rFonts w:cs="Calibri"/>
          <w:sz w:val="24"/>
          <w:szCs w:val="24"/>
        </w:rPr>
        <w:t>ofertowego.</w:t>
      </w:r>
    </w:p>
    <w:p w:rsidR="00614E7D" w:rsidRPr="006E47C5" w:rsidRDefault="000779CC" w:rsidP="006E47C5">
      <w:pPr>
        <w:numPr>
          <w:ilvl w:val="0"/>
          <w:numId w:val="4"/>
        </w:numPr>
        <w:tabs>
          <w:tab w:val="clear" w:pos="900"/>
          <w:tab w:val="num" w:pos="720"/>
        </w:tabs>
        <w:autoSpaceDE w:val="0"/>
        <w:autoSpaceDN w:val="0"/>
        <w:adjustRightInd w:val="0"/>
        <w:spacing w:after="0" w:line="360" w:lineRule="auto"/>
        <w:ind w:left="714" w:hanging="357"/>
        <w:rPr>
          <w:rFonts w:cs="Calibri"/>
          <w:sz w:val="24"/>
          <w:szCs w:val="24"/>
        </w:rPr>
      </w:pPr>
      <w:r w:rsidRPr="006E47C5">
        <w:rPr>
          <w:rFonts w:cs="Calibri"/>
          <w:sz w:val="24"/>
          <w:szCs w:val="24"/>
        </w:rPr>
        <w:t xml:space="preserve">Zapoznaliśmy się z treścią Zapytania </w:t>
      </w:r>
      <w:r w:rsidR="004B6B27" w:rsidRPr="006E47C5">
        <w:rPr>
          <w:rFonts w:cs="Calibri"/>
          <w:sz w:val="24"/>
          <w:szCs w:val="24"/>
        </w:rPr>
        <w:t xml:space="preserve">ofertowego </w:t>
      </w:r>
      <w:r w:rsidRPr="006E47C5">
        <w:rPr>
          <w:rFonts w:cs="Calibri"/>
          <w:sz w:val="24"/>
          <w:szCs w:val="24"/>
        </w:rPr>
        <w:t>i załącznikami do niego oraz przyjmujemy warunki w nich zawarte.</w:t>
      </w:r>
      <w:r w:rsidR="005555A0" w:rsidRPr="006E47C5">
        <w:rPr>
          <w:rFonts w:cs="Calibri"/>
          <w:sz w:val="24"/>
          <w:szCs w:val="24"/>
        </w:rPr>
        <w:t xml:space="preserve"> Przedstawione warunki zapytania były dla nas zrozumiałe i nie mając dalszych pytań, została sporządzona i przedstawiona niniejsza oferta. Złożenie niniejszej oferty jest równoznaczne z deklaracją spełnienia wszystkich wymagań </w:t>
      </w:r>
      <w:r w:rsidR="004B6B27" w:rsidRPr="006E47C5">
        <w:rPr>
          <w:rFonts w:cs="Calibri"/>
          <w:sz w:val="24"/>
          <w:szCs w:val="24"/>
        </w:rPr>
        <w:t>Z</w:t>
      </w:r>
      <w:r w:rsidR="005555A0" w:rsidRPr="006E47C5">
        <w:rPr>
          <w:rFonts w:cs="Calibri"/>
          <w:sz w:val="24"/>
          <w:szCs w:val="24"/>
        </w:rPr>
        <w:t>apytania ofertowego</w:t>
      </w:r>
      <w:r w:rsidR="006F3401" w:rsidRPr="006E47C5">
        <w:rPr>
          <w:rFonts w:cs="Calibri"/>
          <w:sz w:val="24"/>
          <w:szCs w:val="24"/>
        </w:rPr>
        <w:t>.</w:t>
      </w:r>
    </w:p>
    <w:p w:rsidR="000779CC" w:rsidRPr="006E47C5" w:rsidRDefault="000779CC" w:rsidP="006E47C5">
      <w:pPr>
        <w:numPr>
          <w:ilvl w:val="0"/>
          <w:numId w:val="4"/>
        </w:numPr>
        <w:tabs>
          <w:tab w:val="clear" w:pos="900"/>
          <w:tab w:val="num" w:pos="720"/>
        </w:tabs>
        <w:autoSpaceDE w:val="0"/>
        <w:autoSpaceDN w:val="0"/>
        <w:adjustRightInd w:val="0"/>
        <w:spacing w:after="0" w:line="360" w:lineRule="auto"/>
        <w:ind w:left="714" w:hanging="357"/>
        <w:rPr>
          <w:rFonts w:cs="Calibri"/>
          <w:sz w:val="24"/>
          <w:szCs w:val="24"/>
        </w:rPr>
      </w:pPr>
      <w:r w:rsidRPr="006E47C5">
        <w:rPr>
          <w:rFonts w:cs="Calibri"/>
          <w:sz w:val="24"/>
          <w:szCs w:val="24"/>
        </w:rPr>
        <w:t xml:space="preserve">Zastrzegamy nie udostępniać innym uczestnikom postępowania następujących informacji stanowiących tajemnice przedsiębiorstwa w rozumieniu przepisów </w:t>
      </w:r>
      <w:r w:rsidRPr="006E47C5">
        <w:rPr>
          <w:rFonts w:cs="Calibri"/>
          <w:sz w:val="24"/>
          <w:szCs w:val="24"/>
        </w:rPr>
        <w:br/>
        <w:t>o zwalczaniu nieuczciwej konkurencji. W załączeniu przedkładam</w:t>
      </w:r>
      <w:r w:rsidR="0091505B" w:rsidRPr="006E47C5">
        <w:rPr>
          <w:rFonts w:cs="Calibri"/>
          <w:sz w:val="24"/>
          <w:szCs w:val="24"/>
        </w:rPr>
        <w:t>y</w:t>
      </w:r>
      <w:r w:rsidRPr="006E47C5">
        <w:rPr>
          <w:rFonts w:cs="Calibri"/>
          <w:sz w:val="24"/>
          <w:szCs w:val="24"/>
        </w:rPr>
        <w:t xml:space="preserve"> materiał i uzasadnienie z wykazaniem, że zastrzeżenie to jest zasadne i spełnia wymagania definicji tajemnicy przedsiębiorstwa w ustawie o ochronie konkurencji i konsumentów</w:t>
      </w:r>
      <w:r w:rsidRPr="006E47C5">
        <w:rPr>
          <w:rStyle w:val="Odwoanieprzypisukocowego"/>
          <w:rFonts w:cs="Calibri"/>
          <w:sz w:val="24"/>
          <w:szCs w:val="24"/>
        </w:rPr>
        <w:endnoteReference w:id="2"/>
      </w:r>
      <w:r w:rsidRPr="006E47C5">
        <w:rPr>
          <w:rFonts w:cs="Calibri"/>
          <w:sz w:val="24"/>
          <w:szCs w:val="24"/>
        </w:rPr>
        <w:t>:</w:t>
      </w:r>
    </w:p>
    <w:p w:rsidR="000779CC" w:rsidRPr="006E47C5" w:rsidRDefault="000779CC" w:rsidP="006E47C5">
      <w:pPr>
        <w:autoSpaceDE w:val="0"/>
        <w:autoSpaceDN w:val="0"/>
        <w:adjustRightInd w:val="0"/>
        <w:spacing w:before="60" w:line="360" w:lineRule="auto"/>
        <w:ind w:left="1077" w:hanging="357"/>
        <w:rPr>
          <w:rFonts w:cs="Calibri"/>
          <w:sz w:val="24"/>
          <w:szCs w:val="24"/>
        </w:rPr>
      </w:pPr>
      <w:r w:rsidRPr="006E47C5">
        <w:rPr>
          <w:rFonts w:cs="Calibri"/>
          <w:sz w:val="24"/>
          <w:szCs w:val="24"/>
        </w:rPr>
        <w:t>1/ .......................................................................................................................................</w:t>
      </w:r>
    </w:p>
    <w:p w:rsidR="00614E7D" w:rsidRPr="006E47C5" w:rsidRDefault="000779CC" w:rsidP="006E47C5">
      <w:pPr>
        <w:autoSpaceDE w:val="0"/>
        <w:autoSpaceDN w:val="0"/>
        <w:adjustRightInd w:val="0"/>
        <w:spacing w:before="60" w:line="360" w:lineRule="auto"/>
        <w:ind w:left="1077" w:hanging="357"/>
        <w:rPr>
          <w:rFonts w:cs="Calibri"/>
          <w:sz w:val="24"/>
          <w:szCs w:val="24"/>
        </w:rPr>
      </w:pPr>
      <w:r w:rsidRPr="006E47C5">
        <w:rPr>
          <w:rFonts w:cs="Calibri"/>
          <w:sz w:val="24"/>
          <w:szCs w:val="24"/>
        </w:rPr>
        <w:t>2/ .......................................................................................................................................</w:t>
      </w:r>
    </w:p>
    <w:p w:rsidR="00614E7D" w:rsidRPr="006E47C5" w:rsidRDefault="000779CC" w:rsidP="006E47C5">
      <w:pPr>
        <w:numPr>
          <w:ilvl w:val="0"/>
          <w:numId w:val="4"/>
        </w:numPr>
        <w:autoSpaceDE w:val="0"/>
        <w:autoSpaceDN w:val="0"/>
        <w:adjustRightInd w:val="0"/>
        <w:spacing w:before="60" w:line="360" w:lineRule="auto"/>
        <w:rPr>
          <w:rFonts w:cs="Calibri"/>
          <w:sz w:val="24"/>
          <w:szCs w:val="24"/>
        </w:rPr>
      </w:pPr>
      <w:r w:rsidRPr="006E47C5">
        <w:rPr>
          <w:rFonts w:cs="Calibri"/>
          <w:sz w:val="24"/>
          <w:szCs w:val="24"/>
        </w:rPr>
        <w:lastRenderedPageBreak/>
        <w:t xml:space="preserve">Oświadczam, że </w:t>
      </w:r>
      <w:r w:rsidR="00A17B74" w:rsidRPr="006E47C5">
        <w:rPr>
          <w:rFonts w:cs="Calibri"/>
          <w:sz w:val="24"/>
          <w:szCs w:val="24"/>
        </w:rPr>
        <w:t xml:space="preserve">wypełniliśmy </w:t>
      </w:r>
      <w:r w:rsidRPr="006E47C5">
        <w:rPr>
          <w:rFonts w:cs="Calibri"/>
          <w:sz w:val="24"/>
          <w:szCs w:val="24"/>
        </w:rPr>
        <w:t xml:space="preserve">obowiązki informacyjne przewidziane w art. 13 lub art. 14 RODO wobec osób fizycznych, od których dane osobowe bezpośrednio lub pośrednio </w:t>
      </w:r>
      <w:r w:rsidR="00A17B74" w:rsidRPr="006E47C5">
        <w:rPr>
          <w:rFonts w:cs="Calibri"/>
          <w:sz w:val="24"/>
          <w:szCs w:val="24"/>
        </w:rPr>
        <w:t xml:space="preserve">pozyskaliśmy </w:t>
      </w:r>
      <w:r w:rsidRPr="006E47C5">
        <w:rPr>
          <w:rFonts w:cs="Calibri"/>
          <w:sz w:val="24"/>
          <w:szCs w:val="24"/>
        </w:rPr>
        <w:t>w celu ubiegania się o udzielenie zamówienia w niniejszym postępowaniu</w:t>
      </w:r>
      <w:r w:rsidRPr="006E47C5">
        <w:rPr>
          <w:rStyle w:val="Odwoanieprzypisukocowego"/>
          <w:rFonts w:cs="Calibri"/>
          <w:sz w:val="24"/>
          <w:szCs w:val="24"/>
        </w:rPr>
        <w:endnoteReference w:id="3"/>
      </w:r>
      <w:r w:rsidRPr="006E47C5">
        <w:rPr>
          <w:rFonts w:cs="Calibri"/>
          <w:sz w:val="24"/>
          <w:szCs w:val="24"/>
        </w:rPr>
        <w:t>.</w:t>
      </w:r>
    </w:p>
    <w:p w:rsidR="00724B7F" w:rsidRPr="006E47C5" w:rsidRDefault="00724B7F" w:rsidP="006E47C5">
      <w:pPr>
        <w:numPr>
          <w:ilvl w:val="0"/>
          <w:numId w:val="4"/>
        </w:numPr>
        <w:autoSpaceDE w:val="0"/>
        <w:autoSpaceDN w:val="0"/>
        <w:adjustRightInd w:val="0"/>
        <w:spacing w:before="60" w:line="360" w:lineRule="auto"/>
        <w:rPr>
          <w:rFonts w:cs="Calibri"/>
          <w:sz w:val="24"/>
          <w:szCs w:val="24"/>
        </w:rPr>
      </w:pPr>
      <w:r w:rsidRPr="006E47C5">
        <w:rPr>
          <w:rFonts w:cs="Calibri"/>
          <w:color w:val="000000"/>
          <w:sz w:val="24"/>
          <w:szCs w:val="24"/>
          <w:lang w:eastAsia="pl-PL"/>
        </w:rPr>
        <w:t>Oświadczam, że wszystkie dane zawarte w ofercie są aktualne, a zawarte w nich informacje są prawdziwe.</w:t>
      </w:r>
    </w:p>
    <w:p w:rsidR="00902D94" w:rsidRPr="006E47C5" w:rsidRDefault="00902D94" w:rsidP="006E47C5">
      <w:pPr>
        <w:spacing w:after="0" w:line="360" w:lineRule="auto"/>
        <w:rPr>
          <w:rFonts w:cs="Calibri"/>
          <w:sz w:val="24"/>
          <w:szCs w:val="24"/>
        </w:rPr>
      </w:pPr>
    </w:p>
    <w:p w:rsidR="00B6587E" w:rsidRPr="006E47C5" w:rsidRDefault="00803E55" w:rsidP="006E47C5">
      <w:pPr>
        <w:pStyle w:val="Nagwek4"/>
        <w:spacing w:line="360" w:lineRule="auto"/>
        <w:rPr>
          <w:rFonts w:cs="Calibri"/>
          <w:sz w:val="24"/>
          <w:szCs w:val="24"/>
        </w:rPr>
      </w:pPr>
      <w:r w:rsidRPr="006E47C5">
        <w:rPr>
          <w:rFonts w:cs="Calibri"/>
          <w:sz w:val="24"/>
          <w:szCs w:val="24"/>
        </w:rPr>
        <w:t>Załączniki:</w:t>
      </w:r>
    </w:p>
    <w:p w:rsidR="00724B7F" w:rsidRPr="006E47C5" w:rsidRDefault="00724B7F" w:rsidP="006E47C5">
      <w:pPr>
        <w:numPr>
          <w:ilvl w:val="0"/>
          <w:numId w:val="10"/>
        </w:numPr>
        <w:tabs>
          <w:tab w:val="clear" w:pos="0"/>
          <w:tab w:val="num" w:pos="644"/>
        </w:tabs>
        <w:suppressAutoHyphens/>
        <w:spacing w:after="80" w:line="360" w:lineRule="auto"/>
        <w:ind w:left="928" w:hanging="284"/>
        <w:rPr>
          <w:rFonts w:cs="Calibri"/>
          <w:sz w:val="24"/>
          <w:szCs w:val="24"/>
        </w:rPr>
      </w:pPr>
      <w:r w:rsidRPr="006E47C5">
        <w:rPr>
          <w:rFonts w:cs="Calibri"/>
          <w:sz w:val="24"/>
          <w:szCs w:val="24"/>
        </w:rPr>
        <w:t>Załącznik nr 2 – Oświadczenie o</w:t>
      </w:r>
      <w:r w:rsidRPr="006E47C5">
        <w:rPr>
          <w:rFonts w:eastAsia="Times New Roman" w:cs="Calibri"/>
          <w:sz w:val="24"/>
          <w:szCs w:val="24"/>
          <w:lang w:eastAsia="pl-PL"/>
        </w:rPr>
        <w:t xml:space="preserve"> braku powiązań kapitałowych lub osobowych.</w:t>
      </w:r>
    </w:p>
    <w:p w:rsidR="00724B7F" w:rsidRPr="006E47C5" w:rsidRDefault="00724B7F" w:rsidP="006E47C5">
      <w:pPr>
        <w:numPr>
          <w:ilvl w:val="0"/>
          <w:numId w:val="10"/>
        </w:numPr>
        <w:tabs>
          <w:tab w:val="clear" w:pos="0"/>
          <w:tab w:val="num" w:pos="644"/>
        </w:tabs>
        <w:suppressAutoHyphens/>
        <w:spacing w:after="80" w:line="360" w:lineRule="auto"/>
        <w:ind w:left="928" w:hanging="284"/>
        <w:rPr>
          <w:rFonts w:cs="Calibri"/>
          <w:sz w:val="24"/>
          <w:szCs w:val="24"/>
        </w:rPr>
      </w:pPr>
      <w:r w:rsidRPr="006E47C5">
        <w:rPr>
          <w:rFonts w:cs="Calibri"/>
          <w:sz w:val="24"/>
          <w:szCs w:val="24"/>
        </w:rPr>
        <w:t>Załącznik nr 3 – Klauzula informacyjna RODO.</w:t>
      </w:r>
    </w:p>
    <w:p w:rsidR="00724B7F" w:rsidRPr="006E47C5" w:rsidRDefault="00724B7F" w:rsidP="006E47C5">
      <w:pPr>
        <w:numPr>
          <w:ilvl w:val="0"/>
          <w:numId w:val="10"/>
        </w:numPr>
        <w:tabs>
          <w:tab w:val="clear" w:pos="0"/>
          <w:tab w:val="num" w:pos="644"/>
        </w:tabs>
        <w:suppressAutoHyphens/>
        <w:spacing w:after="80" w:line="360" w:lineRule="auto"/>
        <w:ind w:left="928" w:hanging="284"/>
        <w:rPr>
          <w:rFonts w:cs="Calibri"/>
          <w:sz w:val="24"/>
          <w:szCs w:val="24"/>
        </w:rPr>
      </w:pPr>
      <w:r w:rsidRPr="006E47C5">
        <w:rPr>
          <w:rFonts w:cs="Calibri"/>
          <w:sz w:val="24"/>
          <w:szCs w:val="24"/>
        </w:rPr>
        <w:t>Załącznik nr 4 – Oświadczenie Wykonawcy o</w:t>
      </w:r>
      <w:r w:rsidRPr="006E47C5">
        <w:rPr>
          <w:rFonts w:eastAsia="Times New Roman" w:cs="Calibri"/>
          <w:sz w:val="24"/>
          <w:szCs w:val="24"/>
          <w:lang w:eastAsia="pl-PL"/>
        </w:rPr>
        <w:t xml:space="preserve"> braku przesłanek wykluczenia w zakresie </w:t>
      </w:r>
      <w:r w:rsidRPr="006E47C5">
        <w:rPr>
          <w:rFonts w:eastAsia="Times New Roman" w:cs="Calibri"/>
          <w:sz w:val="24"/>
          <w:szCs w:val="24"/>
        </w:rPr>
        <w:t>przeciwdziałania wspierania agresji na Ukrainę oraz służących ochronie bezpieczeństwa narodowego.</w:t>
      </w:r>
    </w:p>
    <w:p w:rsidR="00724B7F" w:rsidRPr="006E47C5" w:rsidRDefault="00724B7F" w:rsidP="006E47C5">
      <w:pPr>
        <w:numPr>
          <w:ilvl w:val="0"/>
          <w:numId w:val="10"/>
        </w:numPr>
        <w:tabs>
          <w:tab w:val="clear" w:pos="0"/>
          <w:tab w:val="num" w:pos="644"/>
        </w:tabs>
        <w:suppressAutoHyphens/>
        <w:spacing w:after="80" w:line="360" w:lineRule="auto"/>
        <w:ind w:left="928" w:hanging="284"/>
        <w:rPr>
          <w:rFonts w:cs="Calibri"/>
          <w:sz w:val="24"/>
          <w:szCs w:val="24"/>
        </w:rPr>
      </w:pPr>
      <w:r w:rsidRPr="006E47C5">
        <w:rPr>
          <w:rFonts w:cs="Calibri"/>
          <w:sz w:val="24"/>
          <w:szCs w:val="24"/>
        </w:rPr>
        <w:t>Załącznik nr 5 – Oświadczenie o posiadaniu wiedzy</w:t>
      </w:r>
      <w:r w:rsidRPr="006E47C5">
        <w:rPr>
          <w:rFonts w:cs="Calibri"/>
          <w:sz w:val="24"/>
          <w:szCs w:val="24"/>
          <w:lang/>
        </w:rPr>
        <w:t>,</w:t>
      </w:r>
      <w:r w:rsidRPr="006E47C5">
        <w:rPr>
          <w:rFonts w:cs="Calibri"/>
          <w:sz w:val="24"/>
          <w:szCs w:val="24"/>
        </w:rPr>
        <w:t xml:space="preserve"> doświadczenia</w:t>
      </w:r>
      <w:r w:rsidRPr="006E47C5">
        <w:rPr>
          <w:rFonts w:cs="Calibri"/>
          <w:sz w:val="24"/>
          <w:szCs w:val="24"/>
          <w:lang/>
        </w:rPr>
        <w:t xml:space="preserve">, potencjału technicznego, zasobów osobowych </w:t>
      </w:r>
      <w:r w:rsidRPr="006E47C5">
        <w:rPr>
          <w:rFonts w:cs="Calibri"/>
          <w:sz w:val="24"/>
          <w:szCs w:val="24"/>
        </w:rPr>
        <w:t xml:space="preserve">do </w:t>
      </w:r>
      <w:r w:rsidRPr="006E47C5">
        <w:rPr>
          <w:rFonts w:cs="Calibri"/>
          <w:sz w:val="24"/>
          <w:szCs w:val="24"/>
          <w:lang/>
        </w:rPr>
        <w:t xml:space="preserve">prawidłowego </w:t>
      </w:r>
      <w:r w:rsidRPr="006E47C5">
        <w:rPr>
          <w:rFonts w:cs="Calibri"/>
          <w:sz w:val="24"/>
          <w:szCs w:val="24"/>
        </w:rPr>
        <w:t xml:space="preserve">wykonania przedmiotu zamówienia </w:t>
      </w:r>
      <w:r w:rsidRPr="006E47C5">
        <w:rPr>
          <w:rFonts w:cs="Calibri"/>
          <w:sz w:val="24"/>
          <w:szCs w:val="24"/>
          <w:u w:val="single"/>
        </w:rPr>
        <w:t xml:space="preserve">wraz z </w:t>
      </w:r>
      <w:r w:rsidRPr="006E47C5">
        <w:rPr>
          <w:rFonts w:cs="Calibri"/>
          <w:bCs/>
          <w:sz w:val="24"/>
          <w:szCs w:val="24"/>
          <w:u w:val="single"/>
        </w:rPr>
        <w:t>dowodami potwierdzającymi</w:t>
      </w:r>
      <w:r w:rsidRPr="006E47C5">
        <w:rPr>
          <w:rFonts w:cs="Calibri"/>
          <w:bCs/>
          <w:sz w:val="24"/>
          <w:szCs w:val="24"/>
        </w:rPr>
        <w:t>, czy roboty budowlane wskazane w Załączniku nr 5 i wykazie robót budowlanych zostały wykonane należycie, w szczególności informację o tym czy roboty zostały wykonane zgodnie z przepisami prawa budowlanego i prawidłowo ukończone, przy czym dowodami, o których mowa</w:t>
      </w:r>
      <w:r w:rsidR="00FC3676" w:rsidRPr="006E47C5">
        <w:rPr>
          <w:rFonts w:cs="Calibri"/>
          <w:bCs/>
          <w:sz w:val="24"/>
          <w:szCs w:val="24"/>
        </w:rPr>
        <w:t xml:space="preserve"> są</w:t>
      </w:r>
      <w:r w:rsidRPr="006E47C5">
        <w:rPr>
          <w:rFonts w:cs="Calibri"/>
          <w:bCs/>
          <w:sz w:val="24"/>
          <w:szCs w:val="24"/>
        </w:rPr>
        <w:t xml:space="preserve"> </w:t>
      </w:r>
      <w:r w:rsidRPr="006E47C5">
        <w:rPr>
          <w:rFonts w:cs="Calibri"/>
          <w:sz w:val="24"/>
          <w:szCs w:val="24"/>
        </w:rPr>
        <w:t>referencje, protokoły odbioru lub inne, z których będzie jednoznacznie wynikać</w:t>
      </w:r>
      <w:r w:rsidR="00FC3676" w:rsidRPr="006E47C5">
        <w:rPr>
          <w:rFonts w:cs="Calibri"/>
          <w:spacing w:val="-47"/>
          <w:sz w:val="24"/>
          <w:szCs w:val="24"/>
        </w:rPr>
        <w:t xml:space="preserve">    </w:t>
      </w:r>
      <w:r w:rsidRPr="006E47C5">
        <w:rPr>
          <w:rFonts w:cs="Calibri"/>
          <w:sz w:val="24"/>
          <w:szCs w:val="24"/>
        </w:rPr>
        <w:t>należyte</w:t>
      </w:r>
      <w:r w:rsidRPr="006E47C5">
        <w:rPr>
          <w:rFonts w:cs="Calibri"/>
          <w:spacing w:val="-3"/>
          <w:sz w:val="24"/>
          <w:szCs w:val="24"/>
        </w:rPr>
        <w:t xml:space="preserve"> </w:t>
      </w:r>
      <w:r w:rsidRPr="006E47C5">
        <w:rPr>
          <w:rFonts w:cs="Calibri"/>
          <w:sz w:val="24"/>
          <w:szCs w:val="24"/>
        </w:rPr>
        <w:t>wykonanie zamówienia</w:t>
      </w:r>
      <w:r w:rsidRPr="006E47C5">
        <w:rPr>
          <w:rFonts w:cs="Calibri"/>
          <w:bCs/>
          <w:sz w:val="24"/>
          <w:szCs w:val="24"/>
        </w:rPr>
        <w:t>, a jeżeli z uzasadnionej przyczyny o obiektywnym charakterze wykonawca nie jest w stanie uzyskać tych dokumentów – inne dokumenty np. oświadczenie wykonawcy.</w:t>
      </w:r>
    </w:p>
    <w:p w:rsidR="00724B7F" w:rsidRDefault="00724B7F" w:rsidP="006E47C5">
      <w:pPr>
        <w:numPr>
          <w:ilvl w:val="0"/>
          <w:numId w:val="10"/>
        </w:numPr>
        <w:tabs>
          <w:tab w:val="clear" w:pos="0"/>
          <w:tab w:val="num" w:pos="644"/>
        </w:tabs>
        <w:suppressAutoHyphens/>
        <w:spacing w:after="80" w:line="360" w:lineRule="auto"/>
        <w:ind w:left="928" w:hanging="284"/>
        <w:rPr>
          <w:rFonts w:cs="Calibri"/>
          <w:sz w:val="24"/>
          <w:szCs w:val="24"/>
        </w:rPr>
      </w:pPr>
      <w:r w:rsidRPr="006E47C5">
        <w:rPr>
          <w:rFonts w:cs="Calibri"/>
          <w:sz w:val="24"/>
          <w:szCs w:val="24"/>
        </w:rPr>
        <w:t>Załącznik nr 8 – Organizacja placu budowy.</w:t>
      </w:r>
    </w:p>
    <w:p w:rsidR="00831C87" w:rsidRPr="006E47C5" w:rsidRDefault="00831C87" w:rsidP="006E47C5">
      <w:pPr>
        <w:numPr>
          <w:ilvl w:val="0"/>
          <w:numId w:val="10"/>
        </w:numPr>
        <w:tabs>
          <w:tab w:val="clear" w:pos="0"/>
          <w:tab w:val="num" w:pos="644"/>
        </w:tabs>
        <w:suppressAutoHyphens/>
        <w:spacing w:after="80" w:line="360" w:lineRule="auto"/>
        <w:ind w:left="928" w:hanging="284"/>
        <w:rPr>
          <w:rFonts w:cs="Calibri"/>
          <w:sz w:val="24"/>
          <w:szCs w:val="24"/>
        </w:rPr>
      </w:pPr>
      <w:r>
        <w:rPr>
          <w:rFonts w:cs="Calibri"/>
          <w:szCs w:val="24"/>
        </w:rPr>
        <w:t>Załącznik nr 9 – Protokół z wizji lokalnej podpisany przez obie strony.</w:t>
      </w:r>
    </w:p>
    <w:p w:rsidR="000C03FE" w:rsidRPr="006E47C5" w:rsidRDefault="00180D4B" w:rsidP="006E47C5">
      <w:pPr>
        <w:numPr>
          <w:ilvl w:val="0"/>
          <w:numId w:val="10"/>
        </w:numPr>
        <w:tabs>
          <w:tab w:val="clear" w:pos="0"/>
          <w:tab w:val="num" w:pos="644"/>
        </w:tabs>
        <w:suppressAutoHyphens/>
        <w:spacing w:after="80" w:line="360" w:lineRule="auto"/>
        <w:ind w:left="928" w:hanging="284"/>
        <w:rPr>
          <w:rFonts w:cs="Calibri"/>
          <w:sz w:val="24"/>
          <w:szCs w:val="24"/>
        </w:rPr>
      </w:pPr>
      <w:r w:rsidRPr="006E47C5">
        <w:rPr>
          <w:rFonts w:cs="Calibri"/>
          <w:color w:val="000000"/>
          <w:sz w:val="24"/>
          <w:szCs w:val="24"/>
          <w:lang w:eastAsia="pl-PL"/>
        </w:rPr>
        <w:t xml:space="preserve">Kosztorys ofertowy z wyszczególnionymi pozycjami ujętymi w wycenie. </w:t>
      </w:r>
      <w:r w:rsidRPr="006E47C5">
        <w:rPr>
          <w:rFonts w:cs="Calibri"/>
          <w:color w:val="000000"/>
          <w:sz w:val="24"/>
          <w:szCs w:val="24"/>
          <w:lang w:eastAsia="pl-PL"/>
        </w:rPr>
        <w:br/>
        <w:t xml:space="preserve">W wycenie należy uwzględnić wszelkie elementy wymienione w zapytaniu i mające swoje określenie w projektach, nawet jeśli nie zostały wyszczególnione w opisach, zapytaniu i projektach ale są one konieczne do prawidłowego wykonania oferowanego zakresu tak, aby mógł być on wykonany, uruchomiony i odebrany przez Inwestora oraz </w:t>
      </w:r>
      <w:r w:rsidRPr="006E47C5">
        <w:rPr>
          <w:rFonts w:cs="Calibri"/>
          <w:color w:val="000000"/>
          <w:sz w:val="24"/>
          <w:szCs w:val="24"/>
          <w:lang w:eastAsia="pl-PL"/>
        </w:rPr>
        <w:lastRenderedPageBreak/>
        <w:t xml:space="preserve">Nadzór Budowlany. </w:t>
      </w:r>
      <w:r w:rsidRPr="006E47C5">
        <w:rPr>
          <w:rFonts w:cs="Calibri"/>
          <w:color w:val="000000"/>
          <w:sz w:val="24"/>
          <w:szCs w:val="24"/>
          <w:lang w:eastAsia="pl-PL"/>
        </w:rPr>
        <w:br/>
        <w:t xml:space="preserve">Jeśli w ofercie uwzględniono materiały równoważne, kosztorys powinien zawierać wykaz materiałów lub rozwiązań równoważnych wraz z dokumentami potwierdzającymi równoważność zastosowanych elementów zgodnie z zasadami stosowania materiałów równoważnych opisanych wyżej w niniejszym zapytaniu ofertowym. Jeśli taki wykaz nie zostanie do kosztorysu załączony, Zamawiający traktuje ofertę jako w pełni odpowiadającą parametrom zawartym w </w:t>
      </w:r>
      <w:r w:rsidRPr="006E47C5">
        <w:rPr>
          <w:rFonts w:cs="Calibri"/>
          <w:sz w:val="24"/>
          <w:szCs w:val="24"/>
        </w:rPr>
        <w:t>załącznikach projektowych oraz powiązanych z nimi załącznikach graficznych</w:t>
      </w:r>
      <w:r w:rsidR="000C03FE" w:rsidRPr="006E47C5">
        <w:rPr>
          <w:rFonts w:cs="Calibri"/>
          <w:sz w:val="24"/>
          <w:szCs w:val="24"/>
        </w:rPr>
        <w:t>.</w:t>
      </w:r>
    </w:p>
    <w:p w:rsidR="00724B7F" w:rsidRPr="006E47C5" w:rsidRDefault="000C03FE" w:rsidP="006E47C5">
      <w:pPr>
        <w:numPr>
          <w:ilvl w:val="0"/>
          <w:numId w:val="10"/>
        </w:numPr>
        <w:tabs>
          <w:tab w:val="clear" w:pos="0"/>
          <w:tab w:val="num" w:pos="644"/>
        </w:tabs>
        <w:suppressAutoHyphens/>
        <w:spacing w:after="80" w:line="360" w:lineRule="auto"/>
        <w:ind w:left="928" w:hanging="284"/>
        <w:rPr>
          <w:rFonts w:cs="Calibri"/>
          <w:sz w:val="24"/>
          <w:szCs w:val="24"/>
        </w:rPr>
      </w:pPr>
      <w:r w:rsidRPr="006E47C5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724B7F" w:rsidRPr="006E47C5">
        <w:rPr>
          <w:rFonts w:cs="Calibri"/>
          <w:color w:val="000000"/>
          <w:sz w:val="24"/>
          <w:szCs w:val="24"/>
          <w:lang w:eastAsia="pl-PL"/>
        </w:rPr>
        <w:t>Aktualne tj. sporządzone maksymalnie na 3 miesiące przed złożeniem oferty zaświadczenia o nie zaleganiu z podatkami i opłatami na rzecz ZUS i Urzędu Skarbowego.</w:t>
      </w:r>
    </w:p>
    <w:p w:rsidR="00724B7F" w:rsidRPr="006E47C5" w:rsidRDefault="00724B7F" w:rsidP="006E47C5">
      <w:pPr>
        <w:numPr>
          <w:ilvl w:val="0"/>
          <w:numId w:val="10"/>
        </w:numPr>
        <w:tabs>
          <w:tab w:val="clear" w:pos="0"/>
          <w:tab w:val="num" w:pos="644"/>
        </w:tabs>
        <w:suppressAutoHyphens/>
        <w:spacing w:after="80" w:line="360" w:lineRule="auto"/>
        <w:ind w:left="928" w:hanging="284"/>
        <w:rPr>
          <w:rFonts w:cs="Calibri"/>
          <w:sz w:val="24"/>
          <w:szCs w:val="24"/>
        </w:rPr>
      </w:pPr>
      <w:r w:rsidRPr="006E47C5">
        <w:rPr>
          <w:rFonts w:cs="Calibri"/>
          <w:color w:val="000000"/>
          <w:sz w:val="24"/>
          <w:szCs w:val="24"/>
          <w:lang w:eastAsia="pl-PL"/>
        </w:rPr>
        <w:t>……</w:t>
      </w:r>
      <w:r w:rsidR="00A04E88" w:rsidRPr="006E47C5">
        <w:rPr>
          <w:rFonts w:cs="Calibri"/>
          <w:color w:val="000000"/>
          <w:sz w:val="24"/>
          <w:szCs w:val="24"/>
          <w:lang w:eastAsia="pl-PL"/>
        </w:rPr>
        <w:t>………</w:t>
      </w:r>
      <w:r w:rsidR="00AC22E8" w:rsidRPr="006E47C5">
        <w:rPr>
          <w:rFonts w:cs="Calibri"/>
          <w:color w:val="000000"/>
          <w:sz w:val="24"/>
          <w:szCs w:val="24"/>
          <w:lang w:eastAsia="pl-PL"/>
        </w:rPr>
        <w:t>…………………………</w:t>
      </w:r>
    </w:p>
    <w:p w:rsidR="00AC22E8" w:rsidRPr="006E47C5" w:rsidRDefault="00AC22E8" w:rsidP="006E47C5">
      <w:pPr>
        <w:numPr>
          <w:ilvl w:val="0"/>
          <w:numId w:val="10"/>
        </w:numPr>
        <w:tabs>
          <w:tab w:val="clear" w:pos="0"/>
          <w:tab w:val="num" w:pos="644"/>
        </w:tabs>
        <w:suppressAutoHyphens/>
        <w:spacing w:after="80" w:line="360" w:lineRule="auto"/>
        <w:ind w:left="928" w:hanging="284"/>
        <w:rPr>
          <w:rFonts w:cs="Calibri"/>
          <w:sz w:val="24"/>
          <w:szCs w:val="24"/>
        </w:rPr>
      </w:pPr>
      <w:r w:rsidRPr="006E47C5">
        <w:rPr>
          <w:rFonts w:cs="Calibri"/>
          <w:color w:val="000000"/>
          <w:sz w:val="24"/>
          <w:szCs w:val="24"/>
          <w:lang w:eastAsia="pl-PL"/>
        </w:rPr>
        <w:t>………………………………………</w:t>
      </w:r>
    </w:p>
    <w:p w:rsidR="00AC22E8" w:rsidRPr="006E47C5" w:rsidRDefault="00AC22E8" w:rsidP="006E47C5">
      <w:pPr>
        <w:numPr>
          <w:ilvl w:val="0"/>
          <w:numId w:val="10"/>
        </w:numPr>
        <w:tabs>
          <w:tab w:val="clear" w:pos="0"/>
          <w:tab w:val="num" w:pos="644"/>
        </w:tabs>
        <w:suppressAutoHyphens/>
        <w:spacing w:after="80" w:line="360" w:lineRule="auto"/>
        <w:ind w:left="928" w:hanging="284"/>
        <w:rPr>
          <w:rFonts w:cs="Calibri"/>
          <w:sz w:val="24"/>
          <w:szCs w:val="24"/>
        </w:rPr>
      </w:pPr>
      <w:r w:rsidRPr="006E47C5">
        <w:rPr>
          <w:rFonts w:cs="Calibri"/>
          <w:color w:val="000000"/>
          <w:sz w:val="24"/>
          <w:szCs w:val="24"/>
          <w:lang w:eastAsia="pl-PL"/>
        </w:rPr>
        <w:t>………………………………………</w:t>
      </w:r>
    </w:p>
    <w:p w:rsidR="00FD72EB" w:rsidRPr="006E47C5" w:rsidRDefault="00FD72EB" w:rsidP="006E47C5">
      <w:pPr>
        <w:spacing w:after="0" w:line="360" w:lineRule="auto"/>
        <w:rPr>
          <w:rFonts w:cs="Calibri"/>
          <w:sz w:val="24"/>
          <w:szCs w:val="24"/>
        </w:rPr>
      </w:pPr>
    </w:p>
    <w:p w:rsidR="00FD72EB" w:rsidRPr="006E47C5" w:rsidRDefault="00FD72EB" w:rsidP="006E47C5">
      <w:pPr>
        <w:spacing w:after="0" w:line="360" w:lineRule="auto"/>
        <w:rPr>
          <w:rFonts w:cs="Calibri"/>
          <w:sz w:val="24"/>
          <w:szCs w:val="24"/>
        </w:rPr>
      </w:pPr>
    </w:p>
    <w:p w:rsidR="00FD72EB" w:rsidRPr="006E47C5" w:rsidRDefault="00FD72EB" w:rsidP="006E47C5">
      <w:pPr>
        <w:spacing w:after="0" w:line="360" w:lineRule="auto"/>
        <w:rPr>
          <w:rFonts w:cs="Calibri"/>
          <w:sz w:val="24"/>
          <w:szCs w:val="24"/>
        </w:rPr>
      </w:pPr>
    </w:p>
    <w:p w:rsidR="00A16E49" w:rsidRPr="006E47C5" w:rsidRDefault="00A16E49" w:rsidP="006E47C5">
      <w:pPr>
        <w:tabs>
          <w:tab w:val="num" w:pos="426"/>
        </w:tabs>
        <w:autoSpaceDE w:val="0"/>
        <w:autoSpaceDN w:val="0"/>
        <w:adjustRightInd w:val="0"/>
        <w:spacing w:after="0" w:line="360" w:lineRule="auto"/>
        <w:rPr>
          <w:rFonts w:cs="Calibri"/>
          <w:bCs/>
          <w:sz w:val="24"/>
          <w:szCs w:val="24"/>
        </w:rPr>
      </w:pPr>
      <w:r w:rsidRPr="006E47C5">
        <w:rPr>
          <w:rFonts w:cs="Calibri"/>
          <w:sz w:val="24"/>
          <w:szCs w:val="24"/>
        </w:rPr>
        <w:t>……………………...</w:t>
      </w:r>
      <w:r w:rsidRPr="006E47C5">
        <w:rPr>
          <w:rFonts w:cs="Calibri"/>
          <w:sz w:val="24"/>
          <w:szCs w:val="24"/>
        </w:rPr>
        <w:tab/>
      </w:r>
      <w:r w:rsidRPr="006E47C5">
        <w:rPr>
          <w:rFonts w:cs="Calibri"/>
          <w:sz w:val="24"/>
          <w:szCs w:val="24"/>
        </w:rPr>
        <w:tab/>
      </w:r>
      <w:r w:rsidRPr="006E47C5">
        <w:rPr>
          <w:rFonts w:cs="Calibri"/>
          <w:sz w:val="24"/>
          <w:szCs w:val="24"/>
        </w:rPr>
        <w:tab/>
        <w:t xml:space="preserve">               ............................................................................</w:t>
      </w:r>
      <w:r w:rsidRPr="006E47C5">
        <w:rPr>
          <w:rFonts w:cs="Calibri"/>
          <w:sz w:val="24"/>
          <w:szCs w:val="24"/>
        </w:rPr>
        <w:br/>
      </w:r>
      <w:r w:rsidRPr="006E47C5">
        <w:rPr>
          <w:rFonts w:cs="Calibri"/>
          <w:bCs/>
          <w:sz w:val="24"/>
          <w:szCs w:val="24"/>
        </w:rPr>
        <w:t>Miejscowość, data</w:t>
      </w:r>
      <w:r w:rsidRPr="006E47C5">
        <w:rPr>
          <w:rFonts w:cs="Calibri"/>
          <w:b/>
          <w:bCs/>
          <w:sz w:val="24"/>
          <w:szCs w:val="24"/>
        </w:rPr>
        <w:tab/>
      </w:r>
      <w:r w:rsidRPr="006E47C5">
        <w:rPr>
          <w:rFonts w:cs="Calibri"/>
          <w:b/>
          <w:bCs/>
          <w:sz w:val="24"/>
          <w:szCs w:val="24"/>
        </w:rPr>
        <w:tab/>
      </w:r>
      <w:r w:rsidRPr="006E47C5">
        <w:rPr>
          <w:rFonts w:cs="Calibri"/>
          <w:b/>
          <w:bCs/>
          <w:sz w:val="24"/>
          <w:szCs w:val="24"/>
        </w:rPr>
        <w:tab/>
      </w:r>
      <w:r w:rsidRPr="006E47C5">
        <w:rPr>
          <w:rFonts w:cs="Calibri"/>
          <w:b/>
          <w:bCs/>
          <w:sz w:val="24"/>
          <w:szCs w:val="24"/>
        </w:rPr>
        <w:tab/>
        <w:t xml:space="preserve">           </w:t>
      </w:r>
      <w:r w:rsidR="00202B0D" w:rsidRPr="006E47C5">
        <w:rPr>
          <w:rFonts w:cs="Calibri"/>
          <w:bCs/>
          <w:sz w:val="24"/>
          <w:szCs w:val="24"/>
        </w:rPr>
        <w:t xml:space="preserve">Podpis osoby/osób </w:t>
      </w:r>
      <w:r w:rsidRPr="006E47C5">
        <w:rPr>
          <w:rFonts w:cs="Calibri"/>
          <w:bCs/>
          <w:sz w:val="24"/>
          <w:szCs w:val="24"/>
        </w:rPr>
        <w:t xml:space="preserve">uprawnionej/uprawnionych </w:t>
      </w:r>
    </w:p>
    <w:p w:rsidR="000C7CCE" w:rsidRPr="006E47C5" w:rsidRDefault="00A16E49" w:rsidP="006E47C5">
      <w:pPr>
        <w:tabs>
          <w:tab w:val="num" w:pos="426"/>
        </w:tabs>
        <w:autoSpaceDE w:val="0"/>
        <w:autoSpaceDN w:val="0"/>
        <w:adjustRightInd w:val="0"/>
        <w:spacing w:after="0" w:line="360" w:lineRule="auto"/>
        <w:rPr>
          <w:rFonts w:cs="Calibri"/>
          <w:bCs/>
          <w:sz w:val="24"/>
          <w:szCs w:val="24"/>
        </w:rPr>
      </w:pPr>
      <w:r w:rsidRPr="006E47C5">
        <w:rPr>
          <w:rFonts w:cs="Calibri"/>
          <w:bCs/>
          <w:sz w:val="24"/>
          <w:szCs w:val="24"/>
        </w:rPr>
        <w:tab/>
      </w:r>
      <w:r w:rsidRPr="006E47C5">
        <w:rPr>
          <w:rFonts w:cs="Calibri"/>
          <w:bCs/>
          <w:sz w:val="24"/>
          <w:szCs w:val="24"/>
        </w:rPr>
        <w:tab/>
      </w:r>
      <w:r w:rsidRPr="006E47C5">
        <w:rPr>
          <w:rFonts w:cs="Calibri"/>
          <w:bCs/>
          <w:sz w:val="24"/>
          <w:szCs w:val="24"/>
        </w:rPr>
        <w:tab/>
      </w:r>
      <w:r w:rsidRPr="006E47C5">
        <w:rPr>
          <w:rFonts w:cs="Calibri"/>
          <w:bCs/>
          <w:sz w:val="24"/>
          <w:szCs w:val="24"/>
        </w:rPr>
        <w:tab/>
      </w:r>
      <w:r w:rsidRPr="006E47C5">
        <w:rPr>
          <w:rFonts w:cs="Calibri"/>
          <w:bCs/>
          <w:sz w:val="24"/>
          <w:szCs w:val="24"/>
        </w:rPr>
        <w:tab/>
      </w:r>
      <w:r w:rsidRPr="006E47C5">
        <w:rPr>
          <w:rFonts w:cs="Calibri"/>
          <w:bCs/>
          <w:sz w:val="24"/>
          <w:szCs w:val="24"/>
        </w:rPr>
        <w:tab/>
      </w:r>
      <w:r w:rsidRPr="006E47C5">
        <w:rPr>
          <w:rFonts w:cs="Calibri"/>
          <w:bCs/>
          <w:sz w:val="24"/>
          <w:szCs w:val="24"/>
        </w:rPr>
        <w:tab/>
      </w:r>
      <w:r w:rsidRPr="006E47C5">
        <w:rPr>
          <w:rFonts w:cs="Calibri"/>
          <w:bCs/>
          <w:sz w:val="24"/>
          <w:szCs w:val="24"/>
        </w:rPr>
        <w:tab/>
        <w:t xml:space="preserve">        do reprezentowania Oferenta</w:t>
      </w:r>
      <w:r w:rsidR="00202B0D" w:rsidRPr="006E47C5">
        <w:rPr>
          <w:rFonts w:cs="Calibri"/>
          <w:bCs/>
          <w:sz w:val="24"/>
          <w:szCs w:val="24"/>
        </w:rPr>
        <w:t xml:space="preserve"> </w:t>
      </w:r>
    </w:p>
    <w:p w:rsidR="00A16E49" w:rsidRPr="006E47C5" w:rsidRDefault="000C7CCE" w:rsidP="006E47C5">
      <w:pPr>
        <w:tabs>
          <w:tab w:val="num" w:pos="426"/>
        </w:tabs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6E47C5">
        <w:rPr>
          <w:rFonts w:cs="Calibri"/>
          <w:bCs/>
          <w:sz w:val="24"/>
          <w:szCs w:val="24"/>
        </w:rPr>
        <w:tab/>
      </w:r>
      <w:r w:rsidRPr="006E47C5">
        <w:rPr>
          <w:rFonts w:cs="Calibri"/>
          <w:bCs/>
          <w:sz w:val="24"/>
          <w:szCs w:val="24"/>
        </w:rPr>
        <w:tab/>
      </w:r>
      <w:r w:rsidRPr="006E47C5">
        <w:rPr>
          <w:rFonts w:cs="Calibri"/>
          <w:bCs/>
          <w:sz w:val="24"/>
          <w:szCs w:val="24"/>
        </w:rPr>
        <w:tab/>
      </w:r>
      <w:r w:rsidRPr="006E47C5">
        <w:rPr>
          <w:rFonts w:cs="Calibri"/>
          <w:bCs/>
          <w:sz w:val="24"/>
          <w:szCs w:val="24"/>
        </w:rPr>
        <w:tab/>
      </w:r>
      <w:r w:rsidRPr="006E47C5">
        <w:rPr>
          <w:rFonts w:cs="Calibri"/>
          <w:bCs/>
          <w:sz w:val="24"/>
          <w:szCs w:val="24"/>
        </w:rPr>
        <w:tab/>
      </w:r>
      <w:r w:rsidRPr="006E47C5">
        <w:rPr>
          <w:rFonts w:cs="Calibri"/>
          <w:bCs/>
          <w:sz w:val="24"/>
          <w:szCs w:val="24"/>
        </w:rPr>
        <w:tab/>
        <w:t xml:space="preserve"> </w:t>
      </w:r>
      <w:r w:rsidR="00202B0D" w:rsidRPr="006E47C5">
        <w:rPr>
          <w:rFonts w:cs="Calibri"/>
          <w:bCs/>
          <w:sz w:val="24"/>
          <w:szCs w:val="24"/>
        </w:rPr>
        <w:t>(zgodnie z reprezentacją lub załączonym pełnomocnictwem)</w:t>
      </w:r>
    </w:p>
    <w:p w:rsidR="00F21FDF" w:rsidRPr="006E47C5" w:rsidRDefault="00F21FDF" w:rsidP="006E47C5">
      <w:pPr>
        <w:tabs>
          <w:tab w:val="num" w:pos="426"/>
        </w:tabs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</w:p>
    <w:p w:rsidR="00902D94" w:rsidRPr="006E47C5" w:rsidRDefault="00902D94" w:rsidP="006E47C5">
      <w:pPr>
        <w:tabs>
          <w:tab w:val="num" w:pos="426"/>
        </w:tabs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</w:p>
    <w:sectPr w:rsidR="00902D94" w:rsidRPr="006E47C5" w:rsidSect="00B04E50">
      <w:footerReference w:type="default" r:id="rId8"/>
      <w:pgSz w:w="11906" w:h="16838"/>
      <w:pgMar w:top="993" w:right="991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AB6" w:rsidRDefault="00182AB6" w:rsidP="00803E55">
      <w:pPr>
        <w:spacing w:after="0" w:line="240" w:lineRule="auto"/>
      </w:pPr>
      <w:r>
        <w:separator/>
      </w:r>
    </w:p>
  </w:endnote>
  <w:endnote w:type="continuationSeparator" w:id="0">
    <w:p w:rsidR="00182AB6" w:rsidRDefault="00182AB6" w:rsidP="00803E55">
      <w:pPr>
        <w:spacing w:after="0" w:line="240" w:lineRule="auto"/>
      </w:pPr>
      <w:r>
        <w:continuationSeparator/>
      </w:r>
    </w:p>
  </w:endnote>
  <w:endnote w:id="1">
    <w:p w:rsidR="00724B7F" w:rsidRPr="00724B7F" w:rsidRDefault="00724B7F">
      <w:pPr>
        <w:pStyle w:val="Tekstprzypisukocowego"/>
        <w:rPr>
          <w:lang w:val="pl-PL"/>
        </w:rPr>
      </w:pPr>
      <w:r>
        <w:rPr>
          <w:rStyle w:val="Odwoanieprzypisukocowego"/>
        </w:rPr>
        <w:endnoteRef/>
      </w:r>
      <w:r>
        <w:t xml:space="preserve"> </w:t>
      </w:r>
      <w:r>
        <w:rPr>
          <w:lang w:val="pl-PL"/>
        </w:rPr>
        <w:t>Niepotrzebne skreślić</w:t>
      </w:r>
    </w:p>
  </w:endnote>
  <w:endnote w:id="2">
    <w:p w:rsidR="000779CC" w:rsidRPr="005B0A36" w:rsidRDefault="000779CC">
      <w:pPr>
        <w:pStyle w:val="Tekstprzypisukocowego"/>
        <w:rPr>
          <w:rFonts w:ascii="Times New Roman" w:hAnsi="Times New Roman"/>
          <w:sz w:val="18"/>
          <w:szCs w:val="18"/>
        </w:rPr>
      </w:pPr>
      <w:r w:rsidRPr="005B0A36">
        <w:rPr>
          <w:rStyle w:val="Odwoanieprzypisukocowego"/>
          <w:rFonts w:ascii="Times New Roman" w:hAnsi="Times New Roman"/>
          <w:sz w:val="18"/>
          <w:szCs w:val="18"/>
        </w:rPr>
        <w:endnoteRef/>
      </w:r>
      <w:r w:rsidRPr="005B0A36">
        <w:rPr>
          <w:rFonts w:ascii="Times New Roman" w:hAnsi="Times New Roman"/>
          <w:sz w:val="18"/>
          <w:szCs w:val="18"/>
        </w:rPr>
        <w:t xml:space="preserve"> </w:t>
      </w:r>
      <w:r w:rsidR="005B0A36" w:rsidRPr="005B0A36">
        <w:rPr>
          <w:rFonts w:ascii="Times New Roman" w:hAnsi="Times New Roman"/>
        </w:rPr>
        <w:t>„tajemnica przedsiębiorstwa”</w:t>
      </w:r>
      <w:r w:rsidR="005B0A36">
        <w:rPr>
          <w:rFonts w:ascii="Times New Roman" w:hAnsi="Times New Roman"/>
          <w:sz w:val="18"/>
          <w:szCs w:val="18"/>
        </w:rPr>
        <w:t xml:space="preserve"> </w:t>
      </w:r>
      <w:r w:rsidR="005B0A36" w:rsidRPr="005B0A36">
        <w:rPr>
          <w:rFonts w:ascii="Times New Roman" w:hAnsi="Times New Roman"/>
        </w:rPr>
        <w:t>w rozumieniu art. 11 ust. 2 ustawy z dnia 16 kwietnia 1993 r. o zwalczaniu nieuczciwej konkurencji (Dz. U. z 2020 r. poz. 1913)</w:t>
      </w:r>
      <w:r w:rsidR="005B0A36" w:rsidRPr="005B0A36">
        <w:rPr>
          <w:rFonts w:ascii="Times New Roman" w:hAnsi="Times New Roman"/>
          <w:sz w:val="18"/>
          <w:szCs w:val="18"/>
        </w:rPr>
        <w:t xml:space="preserve"> </w:t>
      </w:r>
    </w:p>
  </w:endnote>
  <w:endnote w:id="3">
    <w:p w:rsidR="000779CC" w:rsidRPr="005B0A36" w:rsidRDefault="000779CC">
      <w:pPr>
        <w:pStyle w:val="Tekstprzypisukocowego"/>
      </w:pPr>
      <w:r w:rsidRPr="005B0A36">
        <w:rPr>
          <w:rStyle w:val="Odwoanieprzypisukocowego"/>
          <w:rFonts w:ascii="Times New Roman" w:hAnsi="Times New Roman"/>
        </w:rPr>
        <w:endnoteRef/>
      </w:r>
      <w:r w:rsidRPr="005B0A36">
        <w:rPr>
          <w:rFonts w:ascii="Times New Roman" w:hAnsi="Times New Roman"/>
        </w:rPr>
        <w:t xml:space="preserve"> </w:t>
      </w:r>
      <w:r w:rsidR="005B0A36" w:rsidRPr="005B0A36">
        <w:rPr>
          <w:rFonts w:ascii="Times New Roman" w:eastAsia="Times New Roman" w:hAnsi="Times New Roman"/>
          <w:lang w:eastAsia="pl-PL"/>
        </w:rPr>
        <w:t xml:space="preserve">z art. 13 ust. 1 i 2 </w:t>
      </w:r>
      <w:r w:rsidR="005B0A36" w:rsidRPr="005B0A36">
        <w:rPr>
          <w:rFonts w:ascii="Times New Roman" w:hAnsi="Times New Roman"/>
        </w:rPr>
        <w:t>rozporządzenia Parlamentu Europejskiego i Rady (UE) 2016/679 z dnia 27 kwietnia 2016 r. w sprawie ochrony osób fizycznych w związku z przetwarzaniem danych osobowych i w sprawie swobodnego przepływu takich danych oraz uchylenia dyrektywy</w:t>
      </w:r>
      <w:r w:rsidR="005B0A36" w:rsidRPr="009F6724">
        <w:rPr>
          <w:rFonts w:ascii="Times New Roman" w:hAnsi="Times New Roman"/>
          <w:sz w:val="24"/>
          <w:szCs w:val="24"/>
        </w:rPr>
        <w:t xml:space="preserve"> </w:t>
      </w:r>
      <w:r w:rsidR="005B0A36" w:rsidRPr="005B0A36">
        <w:rPr>
          <w:rFonts w:ascii="Times New Roman" w:hAnsi="Times New Roman"/>
        </w:rPr>
        <w:t>95/46/WE (ogólne rozporządzenie o ochronie danych) (Dz. Urz. UE L 119 z 04.05.2016, str. 1)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49D" w:rsidRDefault="0075149D" w:rsidP="0075149D">
    <w:pPr>
      <w:pStyle w:val="Stopka"/>
      <w:jc w:val="right"/>
    </w:pPr>
    <w:fldSimple w:instr=" PAGE   \* MERGEFORMAT ">
      <w:r w:rsidR="00393660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AB6" w:rsidRDefault="00182AB6" w:rsidP="00803E55">
      <w:pPr>
        <w:spacing w:after="0" w:line="240" w:lineRule="auto"/>
      </w:pPr>
      <w:r>
        <w:separator/>
      </w:r>
    </w:p>
  </w:footnote>
  <w:footnote w:type="continuationSeparator" w:id="0">
    <w:p w:rsidR="00182AB6" w:rsidRDefault="00182AB6" w:rsidP="00803E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6"/>
    <w:multiLevelType w:val="multi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highlight w:val="red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highlight w:val="red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highlight w:val="red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Cs w:val="24"/>
        <w:lang w:eastAsia="pl-PL"/>
      </w:rPr>
    </w:lvl>
  </w:abstractNum>
  <w:abstractNum w:abstractNumId="3">
    <w:nsid w:val="0AC2742C"/>
    <w:multiLevelType w:val="hybridMultilevel"/>
    <w:tmpl w:val="22DCBBB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AC2C85"/>
    <w:multiLevelType w:val="hybridMultilevel"/>
    <w:tmpl w:val="8736BA7A"/>
    <w:lvl w:ilvl="0" w:tplc="BF76B33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1" w:tplc="2826903E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C73A6"/>
    <w:multiLevelType w:val="hybridMultilevel"/>
    <w:tmpl w:val="E4FC5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717013"/>
    <w:multiLevelType w:val="hybridMultilevel"/>
    <w:tmpl w:val="FC4C9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D95026"/>
    <w:multiLevelType w:val="hybridMultilevel"/>
    <w:tmpl w:val="D720982A"/>
    <w:lvl w:ilvl="0" w:tplc="31A639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469272">
      <w:start w:val="3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2EBE8B36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0C6F07"/>
    <w:multiLevelType w:val="hybridMultilevel"/>
    <w:tmpl w:val="6C6A80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C20515"/>
    <w:multiLevelType w:val="hybridMultilevel"/>
    <w:tmpl w:val="F5508470"/>
    <w:lvl w:ilvl="0" w:tplc="2DD819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B2A35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9"/>
  </w:num>
  <w:num w:numId="5">
    <w:abstractNumId w:val="4"/>
  </w:num>
  <w:num w:numId="6">
    <w:abstractNumId w:val="0"/>
  </w:num>
  <w:num w:numId="7">
    <w:abstractNumId w:val="1"/>
  </w:num>
  <w:num w:numId="8">
    <w:abstractNumId w:val="8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3E55"/>
    <w:rsid w:val="00006204"/>
    <w:rsid w:val="00006F04"/>
    <w:rsid w:val="00007637"/>
    <w:rsid w:val="0004664A"/>
    <w:rsid w:val="00055655"/>
    <w:rsid w:val="00065633"/>
    <w:rsid w:val="00070A8A"/>
    <w:rsid w:val="000779CC"/>
    <w:rsid w:val="000A4D98"/>
    <w:rsid w:val="000B4F5A"/>
    <w:rsid w:val="000B5F42"/>
    <w:rsid w:val="000C03FE"/>
    <w:rsid w:val="000C455F"/>
    <w:rsid w:val="000C7CCE"/>
    <w:rsid w:val="000F4C23"/>
    <w:rsid w:val="00115AA0"/>
    <w:rsid w:val="00125AF2"/>
    <w:rsid w:val="00133CDE"/>
    <w:rsid w:val="0016035E"/>
    <w:rsid w:val="00161AE5"/>
    <w:rsid w:val="00163F0B"/>
    <w:rsid w:val="001779F5"/>
    <w:rsid w:val="00180D4B"/>
    <w:rsid w:val="00182AB6"/>
    <w:rsid w:val="001A7DA3"/>
    <w:rsid w:val="001B4242"/>
    <w:rsid w:val="001C248F"/>
    <w:rsid w:val="001E6421"/>
    <w:rsid w:val="001F1239"/>
    <w:rsid w:val="00202B0D"/>
    <w:rsid w:val="002053EF"/>
    <w:rsid w:val="00216AAE"/>
    <w:rsid w:val="00250E02"/>
    <w:rsid w:val="002519EE"/>
    <w:rsid w:val="00252410"/>
    <w:rsid w:val="00253EFD"/>
    <w:rsid w:val="002564D3"/>
    <w:rsid w:val="002804F7"/>
    <w:rsid w:val="002C20C4"/>
    <w:rsid w:val="002F7B23"/>
    <w:rsid w:val="00300B73"/>
    <w:rsid w:val="003022A5"/>
    <w:rsid w:val="003360FB"/>
    <w:rsid w:val="00342CF0"/>
    <w:rsid w:val="00350629"/>
    <w:rsid w:val="0037396F"/>
    <w:rsid w:val="003851F8"/>
    <w:rsid w:val="00393660"/>
    <w:rsid w:val="003977BD"/>
    <w:rsid w:val="003B6968"/>
    <w:rsid w:val="003C084E"/>
    <w:rsid w:val="003C20A5"/>
    <w:rsid w:val="003C4866"/>
    <w:rsid w:val="003D1148"/>
    <w:rsid w:val="003D1D6D"/>
    <w:rsid w:val="003F486B"/>
    <w:rsid w:val="004000EB"/>
    <w:rsid w:val="00412C9B"/>
    <w:rsid w:val="0042018C"/>
    <w:rsid w:val="00435870"/>
    <w:rsid w:val="00461EA3"/>
    <w:rsid w:val="00473B84"/>
    <w:rsid w:val="00492311"/>
    <w:rsid w:val="00493FCA"/>
    <w:rsid w:val="004A020E"/>
    <w:rsid w:val="004A3F5A"/>
    <w:rsid w:val="004A6BC1"/>
    <w:rsid w:val="004B3CE1"/>
    <w:rsid w:val="004B6B27"/>
    <w:rsid w:val="004D6A95"/>
    <w:rsid w:val="004F2682"/>
    <w:rsid w:val="0052132A"/>
    <w:rsid w:val="00523F37"/>
    <w:rsid w:val="0053710A"/>
    <w:rsid w:val="005555A0"/>
    <w:rsid w:val="005606D8"/>
    <w:rsid w:val="00586D1A"/>
    <w:rsid w:val="00593A81"/>
    <w:rsid w:val="00597A99"/>
    <w:rsid w:val="005A41EB"/>
    <w:rsid w:val="005A5C84"/>
    <w:rsid w:val="005B0A36"/>
    <w:rsid w:val="005B0F01"/>
    <w:rsid w:val="005B4289"/>
    <w:rsid w:val="005D3A65"/>
    <w:rsid w:val="005E58B1"/>
    <w:rsid w:val="005F6583"/>
    <w:rsid w:val="00600553"/>
    <w:rsid w:val="00601235"/>
    <w:rsid w:val="006063CA"/>
    <w:rsid w:val="0061078C"/>
    <w:rsid w:val="00614454"/>
    <w:rsid w:val="00614E7D"/>
    <w:rsid w:val="00636325"/>
    <w:rsid w:val="00657F9D"/>
    <w:rsid w:val="00682BC6"/>
    <w:rsid w:val="0069226A"/>
    <w:rsid w:val="006B10AF"/>
    <w:rsid w:val="006E47C5"/>
    <w:rsid w:val="006F3401"/>
    <w:rsid w:val="0071124C"/>
    <w:rsid w:val="00724B7F"/>
    <w:rsid w:val="00733829"/>
    <w:rsid w:val="0075149D"/>
    <w:rsid w:val="00754899"/>
    <w:rsid w:val="0077651A"/>
    <w:rsid w:val="0079058E"/>
    <w:rsid w:val="007A112F"/>
    <w:rsid w:val="007A61F1"/>
    <w:rsid w:val="007C2D49"/>
    <w:rsid w:val="007C5948"/>
    <w:rsid w:val="007C5D3C"/>
    <w:rsid w:val="007D3DBD"/>
    <w:rsid w:val="007E674F"/>
    <w:rsid w:val="007F3965"/>
    <w:rsid w:val="00803E55"/>
    <w:rsid w:val="008141C5"/>
    <w:rsid w:val="00831C87"/>
    <w:rsid w:val="00832504"/>
    <w:rsid w:val="008651B7"/>
    <w:rsid w:val="008677CF"/>
    <w:rsid w:val="008976FF"/>
    <w:rsid w:val="008C4462"/>
    <w:rsid w:val="008C4ADC"/>
    <w:rsid w:val="008D2036"/>
    <w:rsid w:val="008E0B25"/>
    <w:rsid w:val="008F46B6"/>
    <w:rsid w:val="00902D94"/>
    <w:rsid w:val="00905E67"/>
    <w:rsid w:val="00913AD9"/>
    <w:rsid w:val="0091505B"/>
    <w:rsid w:val="00922783"/>
    <w:rsid w:val="009328B6"/>
    <w:rsid w:val="009420B4"/>
    <w:rsid w:val="009500BC"/>
    <w:rsid w:val="00952206"/>
    <w:rsid w:val="00956221"/>
    <w:rsid w:val="00986481"/>
    <w:rsid w:val="00995EBB"/>
    <w:rsid w:val="00996264"/>
    <w:rsid w:val="009A1F59"/>
    <w:rsid w:val="009E47D6"/>
    <w:rsid w:val="00A04E88"/>
    <w:rsid w:val="00A136A7"/>
    <w:rsid w:val="00A16E49"/>
    <w:rsid w:val="00A17B74"/>
    <w:rsid w:val="00A3026D"/>
    <w:rsid w:val="00A764EF"/>
    <w:rsid w:val="00A847C8"/>
    <w:rsid w:val="00A902CD"/>
    <w:rsid w:val="00A94DDE"/>
    <w:rsid w:val="00A95EE2"/>
    <w:rsid w:val="00AA7993"/>
    <w:rsid w:val="00AB430A"/>
    <w:rsid w:val="00AB4BAD"/>
    <w:rsid w:val="00AB6DC0"/>
    <w:rsid w:val="00AC22E8"/>
    <w:rsid w:val="00AC6595"/>
    <w:rsid w:val="00AD117F"/>
    <w:rsid w:val="00AF4F60"/>
    <w:rsid w:val="00B0078C"/>
    <w:rsid w:val="00B04E50"/>
    <w:rsid w:val="00B126ED"/>
    <w:rsid w:val="00B26864"/>
    <w:rsid w:val="00B60704"/>
    <w:rsid w:val="00B627A8"/>
    <w:rsid w:val="00B62832"/>
    <w:rsid w:val="00B642DB"/>
    <w:rsid w:val="00B6587E"/>
    <w:rsid w:val="00BB6350"/>
    <w:rsid w:val="00BB6FB4"/>
    <w:rsid w:val="00BC5AD1"/>
    <w:rsid w:val="00BC5E5A"/>
    <w:rsid w:val="00BF6888"/>
    <w:rsid w:val="00C25EF2"/>
    <w:rsid w:val="00C31B16"/>
    <w:rsid w:val="00C36A11"/>
    <w:rsid w:val="00C577A0"/>
    <w:rsid w:val="00C8432E"/>
    <w:rsid w:val="00C94319"/>
    <w:rsid w:val="00CC4DD3"/>
    <w:rsid w:val="00D66F51"/>
    <w:rsid w:val="00D866AE"/>
    <w:rsid w:val="00DB0617"/>
    <w:rsid w:val="00DB4F7A"/>
    <w:rsid w:val="00DC291A"/>
    <w:rsid w:val="00DD6767"/>
    <w:rsid w:val="00DE4AF9"/>
    <w:rsid w:val="00DF75D0"/>
    <w:rsid w:val="00E01DF5"/>
    <w:rsid w:val="00E03B30"/>
    <w:rsid w:val="00E23357"/>
    <w:rsid w:val="00E244F5"/>
    <w:rsid w:val="00E24CC2"/>
    <w:rsid w:val="00E54FED"/>
    <w:rsid w:val="00E80D6E"/>
    <w:rsid w:val="00E83052"/>
    <w:rsid w:val="00EA24F0"/>
    <w:rsid w:val="00ED4C07"/>
    <w:rsid w:val="00ED6974"/>
    <w:rsid w:val="00ED6BFD"/>
    <w:rsid w:val="00F020CE"/>
    <w:rsid w:val="00F21FDF"/>
    <w:rsid w:val="00F31ADD"/>
    <w:rsid w:val="00F4339B"/>
    <w:rsid w:val="00F55493"/>
    <w:rsid w:val="00F9552D"/>
    <w:rsid w:val="00FC3676"/>
    <w:rsid w:val="00FC5B67"/>
    <w:rsid w:val="00FC6538"/>
    <w:rsid w:val="00FD2C44"/>
    <w:rsid w:val="00FD72EB"/>
    <w:rsid w:val="00FD79B2"/>
    <w:rsid w:val="00FE2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3E55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231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9231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/>
    </w:rPr>
  </w:style>
  <w:style w:type="paragraph" w:styleId="Nagwek3">
    <w:name w:val="heading 3"/>
    <w:basedOn w:val="Normalny"/>
    <w:next w:val="Tekstpodstawowy"/>
    <w:link w:val="Nagwek3Znak"/>
    <w:qFormat/>
    <w:rsid w:val="00913AD9"/>
    <w:pPr>
      <w:numPr>
        <w:ilvl w:val="2"/>
        <w:numId w:val="1"/>
      </w:numPr>
      <w:suppressAutoHyphens/>
      <w:spacing w:before="280" w:after="28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zh-CN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063CA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803E55"/>
    <w:pPr>
      <w:spacing w:after="0" w:line="240" w:lineRule="auto"/>
    </w:pPr>
    <w:rPr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uiPriority w:val="99"/>
    <w:rsid w:val="00803E5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03E5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03E5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75149D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uiPriority w:val="99"/>
    <w:semiHidden/>
    <w:rsid w:val="0075149D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5149D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uiPriority w:val="99"/>
    <w:rsid w:val="0075149D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B658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79CC"/>
    <w:rPr>
      <w:sz w:val="20"/>
      <w:szCs w:val="20"/>
      <w:lang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779CC"/>
    <w:rPr>
      <w:rFonts w:ascii="Calibri" w:hAnsi="Calibri"/>
      <w:lang w:eastAsia="en-US"/>
    </w:rPr>
  </w:style>
  <w:style w:type="character" w:styleId="Odwoanieprzypisukocowego">
    <w:name w:val="endnote reference"/>
    <w:uiPriority w:val="99"/>
    <w:semiHidden/>
    <w:unhideWhenUsed/>
    <w:rsid w:val="000779CC"/>
    <w:rPr>
      <w:vertAlign w:val="superscript"/>
    </w:rPr>
  </w:style>
  <w:style w:type="paragraph" w:styleId="Tekstpodstawowy">
    <w:name w:val="Body Text"/>
    <w:basedOn w:val="Normalny"/>
    <w:link w:val="TekstpodstawowyZnak"/>
    <w:rsid w:val="000779C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TekstpodstawowyZnak">
    <w:name w:val="Tekst podstawowy Znak"/>
    <w:link w:val="Tekstpodstawowy"/>
    <w:rsid w:val="000779CC"/>
    <w:rPr>
      <w:rFonts w:eastAsia="Times New Roman"/>
      <w:sz w:val="24"/>
      <w:szCs w:val="24"/>
    </w:rPr>
  </w:style>
  <w:style w:type="paragraph" w:styleId="NormalnyWeb">
    <w:name w:val="Normal (Web)"/>
    <w:basedOn w:val="Normalny"/>
    <w:uiPriority w:val="99"/>
    <w:rsid w:val="000779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913AD9"/>
    <w:rPr>
      <w:rFonts w:eastAsia="Times New Roman"/>
      <w:b/>
      <w:bCs/>
      <w:sz w:val="27"/>
      <w:szCs w:val="27"/>
      <w:lang w:eastAsia="zh-CN"/>
    </w:rPr>
  </w:style>
  <w:style w:type="character" w:customStyle="1" w:styleId="WW8Num1z3">
    <w:name w:val="WW8Num1z3"/>
    <w:rsid w:val="00913AD9"/>
  </w:style>
  <w:style w:type="paragraph" w:styleId="Tekstdymka">
    <w:name w:val="Balloon Text"/>
    <w:basedOn w:val="Normalny"/>
    <w:link w:val="TekstdymkaZnak"/>
    <w:uiPriority w:val="99"/>
    <w:semiHidden/>
    <w:unhideWhenUsed/>
    <w:rsid w:val="004B6B27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4B6B27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4B6B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6B27"/>
    <w:rPr>
      <w:sz w:val="20"/>
      <w:szCs w:val="20"/>
      <w:lang/>
    </w:rPr>
  </w:style>
  <w:style w:type="character" w:customStyle="1" w:styleId="TekstkomentarzaZnak">
    <w:name w:val="Tekst komentarza Znak"/>
    <w:link w:val="Tekstkomentarza"/>
    <w:uiPriority w:val="99"/>
    <w:rsid w:val="004B6B2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6B2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B6B27"/>
    <w:rPr>
      <w:rFonts w:ascii="Calibri" w:hAnsi="Calibri"/>
      <w:b/>
      <w:bCs/>
      <w:lang w:eastAsia="en-US"/>
    </w:rPr>
  </w:style>
  <w:style w:type="character" w:customStyle="1" w:styleId="Nagwek1Znak">
    <w:name w:val="Nagłówek 1 Znak"/>
    <w:link w:val="Nagwek1"/>
    <w:uiPriority w:val="9"/>
    <w:rsid w:val="0049231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49231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4Znak">
    <w:name w:val="Nagłówek 4 Znak"/>
    <w:link w:val="Nagwek4"/>
    <w:uiPriority w:val="9"/>
    <w:rsid w:val="006063C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Poprawka">
    <w:name w:val="Revision"/>
    <w:hidden/>
    <w:uiPriority w:val="99"/>
    <w:semiHidden/>
    <w:rsid w:val="0091505B"/>
    <w:rPr>
      <w:rFonts w:ascii="Calibri" w:hAnsi="Calibri"/>
      <w:sz w:val="22"/>
      <w:szCs w:val="22"/>
      <w:lang w:eastAsia="en-US"/>
    </w:rPr>
  </w:style>
  <w:style w:type="character" w:customStyle="1" w:styleId="wixui-rich-texttext">
    <w:name w:val="wixui-rich-text__text"/>
    <w:basedOn w:val="Domylnaczcionkaakapitu"/>
    <w:rsid w:val="00AD11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A1DA0B-1AB7-458C-8161-6A0689D2C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833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JA</Company>
  <LinksUpToDate>false</LinksUpToDate>
  <CharactersWithSpaces>5821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AJ</cp:lastModifiedBy>
  <cp:revision>2</cp:revision>
  <cp:lastPrinted>2021-10-08T11:59:00Z</cp:lastPrinted>
  <dcterms:created xsi:type="dcterms:W3CDTF">2025-11-17T13:10:00Z</dcterms:created>
  <dcterms:modified xsi:type="dcterms:W3CDTF">2025-11-17T13:10:00Z</dcterms:modified>
</cp:coreProperties>
</file>